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0DCD2" w14:textId="77777777" w:rsidR="00901DF6" w:rsidRPr="00901DF6" w:rsidRDefault="00901DF6" w:rsidP="00901DF6">
      <w:pPr>
        <w:keepNext/>
        <w:pBdr>
          <w:bottom w:val="single" w:sz="8" w:space="1" w:color="000080"/>
        </w:pBdr>
        <w:tabs>
          <w:tab w:val="left" w:pos="0"/>
        </w:tabs>
        <w:spacing w:before="57" w:after="57"/>
        <w:outlineLvl w:val="1"/>
        <w:rPr>
          <w:rFonts w:ascii="Arial" w:hAnsi="Arial" w:cs="Arial"/>
          <w:b/>
          <w:color w:val="002060"/>
          <w:sz w:val="24"/>
          <w:szCs w:val="22"/>
          <w:lang w:val="el-GR"/>
        </w:rPr>
      </w:pPr>
      <w:bookmarkStart w:id="0" w:name="_Toc149022037"/>
      <w:r w:rsidRPr="00901DF6">
        <w:rPr>
          <w:rFonts w:ascii="Arial" w:hAnsi="Arial" w:cs="Arial"/>
          <w:b/>
          <w:color w:val="002060"/>
          <w:sz w:val="24"/>
          <w:szCs w:val="22"/>
          <w:lang w:val="el-GR"/>
        </w:rPr>
        <w:t xml:space="preserve">ΠΑΡΑΡΤΗΜΑ </w:t>
      </w:r>
      <w:r w:rsidRPr="00901DF6">
        <w:rPr>
          <w:rFonts w:ascii="Arial" w:hAnsi="Arial" w:cs="Arial"/>
          <w:b/>
          <w:color w:val="002060"/>
          <w:sz w:val="24"/>
          <w:szCs w:val="22"/>
          <w:lang w:val="en-US"/>
        </w:rPr>
        <w:t>IV</w:t>
      </w:r>
      <w:r w:rsidRPr="00901DF6">
        <w:rPr>
          <w:rFonts w:ascii="Arial" w:hAnsi="Arial" w:cs="Arial"/>
          <w:b/>
          <w:color w:val="002060"/>
          <w:sz w:val="24"/>
          <w:szCs w:val="22"/>
          <w:lang w:val="el-GR"/>
        </w:rPr>
        <w:t xml:space="preserve"> – Υπόδειγμα Οικονομικής Προσφοράς</w:t>
      </w:r>
      <w:bookmarkEnd w:id="0"/>
      <w:r w:rsidRPr="00901DF6">
        <w:rPr>
          <w:rFonts w:ascii="Arial" w:hAnsi="Arial" w:cs="Arial"/>
          <w:b/>
          <w:color w:val="002060"/>
          <w:sz w:val="24"/>
          <w:szCs w:val="22"/>
          <w:lang w:val="el-GR"/>
        </w:rPr>
        <w:t xml:space="preserve"> </w:t>
      </w:r>
    </w:p>
    <w:p w14:paraId="57041B10" w14:textId="77777777" w:rsidR="00901DF6" w:rsidRPr="00901DF6" w:rsidRDefault="00901DF6" w:rsidP="00901DF6">
      <w:pPr>
        <w:widowControl w:val="0"/>
        <w:suppressAutoHyphens w:val="0"/>
        <w:spacing w:before="120"/>
        <w:rPr>
          <w:rFonts w:ascii="Times New Roman" w:eastAsia="Calibri" w:hAnsi="Times New Roman" w:cs="Times New Roman"/>
          <w:szCs w:val="22"/>
          <w:lang w:val="el-GR" w:eastAsia="el-GR"/>
        </w:rPr>
      </w:pPr>
      <w:r w:rsidRPr="00901DF6">
        <w:rPr>
          <w:rFonts w:ascii="Times New Roman" w:eastAsia="Calibri" w:hAnsi="Times New Roman" w:cs="Times New Roman"/>
          <w:b/>
          <w:bCs/>
          <w:color w:val="000000"/>
          <w:szCs w:val="22"/>
          <w:lang w:val="el-GR" w:eastAsia="el-GR"/>
        </w:rPr>
        <w:t>ΠΡΟΣ:</w:t>
      </w:r>
    </w:p>
    <w:p w14:paraId="538F062F" w14:textId="77777777" w:rsidR="00901DF6" w:rsidRPr="00901DF6" w:rsidRDefault="00901DF6" w:rsidP="00901DF6">
      <w:pPr>
        <w:widowControl w:val="0"/>
        <w:suppressAutoHyphens w:val="0"/>
        <w:spacing w:before="120" w:line="360" w:lineRule="auto"/>
        <w:rPr>
          <w:rFonts w:ascii="Times New Roman" w:eastAsia="Calibri" w:hAnsi="Times New Roman" w:cs="Times New Roman"/>
          <w:b/>
          <w:bCs/>
          <w:color w:val="000000"/>
          <w:szCs w:val="22"/>
          <w:lang w:val="el-GR" w:eastAsia="el-GR"/>
        </w:rPr>
      </w:pPr>
      <w:r w:rsidRPr="00901DF6">
        <w:rPr>
          <w:rFonts w:ascii="Times New Roman" w:eastAsia="Calibri" w:hAnsi="Times New Roman" w:cs="Times New Roman"/>
          <w:b/>
          <w:bCs/>
          <w:color w:val="000000"/>
          <w:szCs w:val="22"/>
          <w:lang w:val="el-GR" w:eastAsia="el-GR"/>
        </w:rPr>
        <w:t>Αποκεντρωμένη Διοίκηση Πελοποννήσου, Δυτικής Ελλάδος και Ιονίου</w:t>
      </w:r>
    </w:p>
    <w:p w14:paraId="30ED1CF4" w14:textId="77777777" w:rsidR="00901DF6" w:rsidRPr="00901DF6" w:rsidRDefault="00901DF6" w:rsidP="00901DF6">
      <w:pPr>
        <w:widowControl w:val="0"/>
        <w:suppressAutoHyphens w:val="0"/>
        <w:spacing w:before="120" w:line="360" w:lineRule="auto"/>
        <w:rPr>
          <w:rFonts w:ascii="Times New Roman" w:eastAsia="Calibri" w:hAnsi="Times New Roman" w:cs="Times New Roman"/>
          <w:b/>
          <w:bCs/>
          <w:color w:val="000000"/>
          <w:szCs w:val="22"/>
          <w:lang w:val="el-GR" w:eastAsia="el-GR"/>
        </w:rPr>
      </w:pPr>
      <w:r w:rsidRPr="00901DF6">
        <w:rPr>
          <w:rFonts w:ascii="Times New Roman" w:eastAsia="Calibri" w:hAnsi="Times New Roman" w:cs="Times New Roman"/>
          <w:b/>
          <w:bCs/>
          <w:color w:val="000000"/>
          <w:szCs w:val="22"/>
          <w:lang w:val="el-GR" w:eastAsia="el-GR"/>
        </w:rPr>
        <w:t>Διεύθυνση Οικονομικού</w:t>
      </w:r>
    </w:p>
    <w:p w14:paraId="137C9B5A" w14:textId="77777777" w:rsidR="00901DF6" w:rsidRPr="00901DF6" w:rsidRDefault="00901DF6" w:rsidP="00901DF6">
      <w:pPr>
        <w:widowControl w:val="0"/>
        <w:suppressAutoHyphens w:val="0"/>
        <w:spacing w:before="120" w:line="360" w:lineRule="auto"/>
        <w:rPr>
          <w:rFonts w:ascii="Times New Roman" w:eastAsia="Calibri" w:hAnsi="Times New Roman" w:cs="Times New Roman"/>
          <w:b/>
          <w:bCs/>
          <w:color w:val="000000"/>
          <w:szCs w:val="22"/>
          <w:lang w:val="el-GR" w:eastAsia="el-GR"/>
        </w:rPr>
      </w:pPr>
      <w:r w:rsidRPr="00901DF6">
        <w:rPr>
          <w:rFonts w:ascii="Times New Roman" w:eastAsia="Calibri" w:hAnsi="Times New Roman" w:cs="Times New Roman"/>
          <w:b/>
          <w:bCs/>
          <w:color w:val="000000"/>
          <w:szCs w:val="22"/>
          <w:lang w:val="el-GR" w:eastAsia="el-GR"/>
        </w:rPr>
        <w:t xml:space="preserve">Τμήμα Προμηθειών, Διαχείρισης Υλικού και Κρατικών Οχημάτων </w:t>
      </w:r>
    </w:p>
    <w:p w14:paraId="2E6095F3" w14:textId="77777777" w:rsidR="00901DF6" w:rsidRPr="00901DF6" w:rsidRDefault="00901DF6" w:rsidP="00901DF6">
      <w:pPr>
        <w:widowControl w:val="0"/>
        <w:suppressAutoHyphens w:val="0"/>
        <w:spacing w:before="120" w:line="360" w:lineRule="auto"/>
        <w:rPr>
          <w:rFonts w:ascii="Times New Roman" w:eastAsia="Calibri" w:hAnsi="Times New Roman" w:cs="Times New Roman"/>
          <w:b/>
          <w:bCs/>
          <w:color w:val="000000"/>
          <w:szCs w:val="22"/>
          <w:lang w:val="el-GR" w:eastAsia="el-GR"/>
        </w:rPr>
      </w:pPr>
      <w:r w:rsidRPr="00901DF6">
        <w:rPr>
          <w:rFonts w:ascii="Times New Roman" w:eastAsia="Calibri" w:hAnsi="Times New Roman" w:cs="Times New Roman"/>
          <w:b/>
          <w:bCs/>
          <w:color w:val="000000"/>
          <w:szCs w:val="22"/>
          <w:lang w:val="el-GR" w:eastAsia="el-GR"/>
        </w:rPr>
        <w:t xml:space="preserve">Ν.Ε.Ο. Πατρών – Αθηνών 28, Τ.Κ. 26441, Πάτρα </w:t>
      </w:r>
    </w:p>
    <w:p w14:paraId="4A656557" w14:textId="77777777" w:rsidR="00901DF6" w:rsidRPr="00901DF6" w:rsidRDefault="00901DF6" w:rsidP="00901DF6">
      <w:pPr>
        <w:widowControl w:val="0"/>
        <w:suppressAutoHyphens w:val="0"/>
        <w:spacing w:before="120"/>
        <w:jc w:val="center"/>
        <w:rPr>
          <w:rFonts w:ascii="Times New Roman" w:eastAsia="Calibri" w:hAnsi="Times New Roman" w:cs="Times New Roman"/>
          <w:szCs w:val="22"/>
          <w:lang w:val="el-GR" w:eastAsia="el-GR"/>
        </w:rPr>
      </w:pPr>
      <w:r w:rsidRPr="00901DF6">
        <w:rPr>
          <w:rFonts w:ascii="Times New Roman" w:eastAsia="Calibri" w:hAnsi="Times New Roman" w:cs="Times New Roman"/>
          <w:b/>
          <w:bCs/>
          <w:color w:val="000000"/>
          <w:szCs w:val="22"/>
          <w:u w:val="single"/>
          <w:lang w:val="el-GR" w:eastAsia="el-GR"/>
        </w:rPr>
        <w:t>ΣΤΟΙΧΕΙΑ ΟΙΚΟΝΟΜΙΚΟΥ ΦΟΡΕΑ</w:t>
      </w:r>
    </w:p>
    <w:tbl>
      <w:tblPr>
        <w:tblStyle w:val="a3"/>
        <w:tblW w:w="0" w:type="auto"/>
        <w:jc w:val="center"/>
        <w:tblLook w:val="04A0" w:firstRow="1" w:lastRow="0" w:firstColumn="1" w:lastColumn="0" w:noHBand="0" w:noVBand="1"/>
      </w:tblPr>
      <w:tblGrid>
        <w:gridCol w:w="3085"/>
        <w:gridCol w:w="4536"/>
      </w:tblGrid>
      <w:tr w:rsidR="00901DF6" w:rsidRPr="00901DF6" w14:paraId="4AC695CB" w14:textId="77777777" w:rsidTr="00BC66A7">
        <w:trPr>
          <w:jc w:val="center"/>
        </w:trPr>
        <w:tc>
          <w:tcPr>
            <w:tcW w:w="3085" w:type="dxa"/>
            <w:shd w:val="clear" w:color="auto" w:fill="BFBFBF" w:themeFill="background1" w:themeFillShade="BF"/>
          </w:tcPr>
          <w:p w14:paraId="2EEDA12F" w14:textId="77777777" w:rsidR="00901DF6" w:rsidRPr="00901DF6" w:rsidRDefault="00901DF6" w:rsidP="00901DF6">
            <w:pPr>
              <w:widowControl w:val="0"/>
              <w:tabs>
                <w:tab w:val="left" w:leader="dot" w:pos="5480"/>
              </w:tabs>
              <w:suppressAutoHyphens w:val="0"/>
              <w:spacing w:after="0"/>
              <w:rPr>
                <w:rFonts w:ascii="Times New Roman" w:eastAsia="Calibri" w:hAnsi="Times New Roman" w:cs="Times New Roman"/>
                <w:b/>
                <w:bCs/>
                <w:color w:val="000000"/>
                <w:szCs w:val="22"/>
                <w:lang w:val="el-GR" w:eastAsia="el-GR"/>
              </w:rPr>
            </w:pPr>
            <w:r w:rsidRPr="00901DF6">
              <w:rPr>
                <w:rFonts w:ascii="Times New Roman" w:eastAsia="Calibri" w:hAnsi="Times New Roman" w:cs="Times New Roman"/>
                <w:b/>
                <w:bCs/>
                <w:color w:val="000000"/>
                <w:szCs w:val="22"/>
                <w:lang w:val="el-GR" w:eastAsia="el-GR"/>
              </w:rPr>
              <w:t>Επωνυμία:</w:t>
            </w:r>
          </w:p>
        </w:tc>
        <w:tc>
          <w:tcPr>
            <w:tcW w:w="4536" w:type="dxa"/>
          </w:tcPr>
          <w:p w14:paraId="6D4D5519" w14:textId="77777777" w:rsidR="00901DF6" w:rsidRPr="00901DF6" w:rsidRDefault="00901DF6" w:rsidP="00901DF6">
            <w:pPr>
              <w:widowControl w:val="0"/>
              <w:tabs>
                <w:tab w:val="left" w:leader="dot" w:pos="5480"/>
              </w:tabs>
              <w:suppressAutoHyphens w:val="0"/>
              <w:spacing w:after="0"/>
              <w:rPr>
                <w:rFonts w:eastAsia="Calibri"/>
                <w:b/>
                <w:bCs/>
                <w:color w:val="000000"/>
                <w:szCs w:val="22"/>
                <w:u w:val="single"/>
                <w:lang w:val="el-GR" w:eastAsia="el-GR"/>
              </w:rPr>
            </w:pPr>
          </w:p>
        </w:tc>
      </w:tr>
      <w:tr w:rsidR="00901DF6" w:rsidRPr="00901DF6" w14:paraId="21FCF288" w14:textId="77777777" w:rsidTr="00BC66A7">
        <w:trPr>
          <w:jc w:val="center"/>
        </w:trPr>
        <w:tc>
          <w:tcPr>
            <w:tcW w:w="3085" w:type="dxa"/>
            <w:shd w:val="clear" w:color="auto" w:fill="BFBFBF" w:themeFill="background1" w:themeFillShade="BF"/>
          </w:tcPr>
          <w:p w14:paraId="3F6D745F" w14:textId="77777777" w:rsidR="00901DF6" w:rsidRPr="00901DF6" w:rsidRDefault="00901DF6" w:rsidP="00901DF6">
            <w:pPr>
              <w:widowControl w:val="0"/>
              <w:tabs>
                <w:tab w:val="left" w:leader="dot" w:pos="5480"/>
              </w:tabs>
              <w:suppressAutoHyphens w:val="0"/>
              <w:spacing w:after="0"/>
              <w:rPr>
                <w:rFonts w:ascii="Times New Roman" w:eastAsia="Calibri" w:hAnsi="Times New Roman" w:cs="Times New Roman"/>
                <w:b/>
                <w:bCs/>
                <w:color w:val="000000"/>
                <w:szCs w:val="22"/>
                <w:lang w:val="el-GR" w:eastAsia="el-GR"/>
              </w:rPr>
            </w:pPr>
            <w:proofErr w:type="spellStart"/>
            <w:r w:rsidRPr="00901DF6">
              <w:rPr>
                <w:rFonts w:ascii="Times New Roman" w:eastAsia="Calibri" w:hAnsi="Times New Roman" w:cs="Times New Roman"/>
                <w:b/>
                <w:bCs/>
                <w:color w:val="000000"/>
                <w:szCs w:val="22"/>
                <w:lang w:val="el-GR" w:eastAsia="el-GR"/>
              </w:rPr>
              <w:t>Ταχ</w:t>
            </w:r>
            <w:proofErr w:type="spellEnd"/>
            <w:r w:rsidRPr="00901DF6">
              <w:rPr>
                <w:rFonts w:ascii="Times New Roman" w:eastAsia="Calibri" w:hAnsi="Times New Roman" w:cs="Times New Roman"/>
                <w:b/>
                <w:bCs/>
                <w:color w:val="000000"/>
                <w:szCs w:val="22"/>
                <w:lang w:val="el-GR" w:eastAsia="el-GR"/>
              </w:rPr>
              <w:t>. Διεύθυνση:</w:t>
            </w:r>
          </w:p>
        </w:tc>
        <w:tc>
          <w:tcPr>
            <w:tcW w:w="4536" w:type="dxa"/>
          </w:tcPr>
          <w:p w14:paraId="6516425E" w14:textId="77777777" w:rsidR="00901DF6" w:rsidRPr="00901DF6" w:rsidRDefault="00901DF6" w:rsidP="00901DF6">
            <w:pPr>
              <w:widowControl w:val="0"/>
              <w:tabs>
                <w:tab w:val="left" w:leader="dot" w:pos="5480"/>
              </w:tabs>
              <w:suppressAutoHyphens w:val="0"/>
              <w:spacing w:after="0"/>
              <w:rPr>
                <w:rFonts w:eastAsia="Calibri"/>
                <w:b/>
                <w:bCs/>
                <w:color w:val="000000"/>
                <w:szCs w:val="22"/>
                <w:u w:val="single"/>
                <w:lang w:val="el-GR" w:eastAsia="el-GR"/>
              </w:rPr>
            </w:pPr>
          </w:p>
        </w:tc>
      </w:tr>
      <w:tr w:rsidR="00901DF6" w:rsidRPr="00901DF6" w14:paraId="466E2CBB" w14:textId="77777777" w:rsidTr="00BC66A7">
        <w:trPr>
          <w:jc w:val="center"/>
        </w:trPr>
        <w:tc>
          <w:tcPr>
            <w:tcW w:w="3085" w:type="dxa"/>
            <w:shd w:val="clear" w:color="auto" w:fill="BFBFBF" w:themeFill="background1" w:themeFillShade="BF"/>
          </w:tcPr>
          <w:p w14:paraId="7FF111D6" w14:textId="77777777" w:rsidR="00901DF6" w:rsidRPr="00901DF6" w:rsidRDefault="00901DF6" w:rsidP="00901DF6">
            <w:pPr>
              <w:widowControl w:val="0"/>
              <w:tabs>
                <w:tab w:val="left" w:leader="dot" w:pos="5480"/>
              </w:tabs>
              <w:suppressAutoHyphens w:val="0"/>
              <w:spacing w:after="0"/>
              <w:rPr>
                <w:rFonts w:ascii="Times New Roman" w:eastAsia="Calibri" w:hAnsi="Times New Roman" w:cs="Times New Roman"/>
                <w:b/>
                <w:bCs/>
                <w:color w:val="000000"/>
                <w:szCs w:val="22"/>
                <w:lang w:val="el-GR" w:eastAsia="el-GR"/>
              </w:rPr>
            </w:pPr>
            <w:r w:rsidRPr="00901DF6">
              <w:rPr>
                <w:rFonts w:ascii="Times New Roman" w:eastAsia="Calibri" w:hAnsi="Times New Roman" w:cs="Times New Roman"/>
                <w:b/>
                <w:bCs/>
                <w:color w:val="000000"/>
                <w:szCs w:val="22"/>
                <w:lang w:val="el-GR" w:eastAsia="el-GR"/>
              </w:rPr>
              <w:t>Α.Φ.Μ.:</w:t>
            </w:r>
          </w:p>
        </w:tc>
        <w:tc>
          <w:tcPr>
            <w:tcW w:w="4536" w:type="dxa"/>
          </w:tcPr>
          <w:p w14:paraId="5E46350D" w14:textId="77777777" w:rsidR="00901DF6" w:rsidRPr="00901DF6" w:rsidRDefault="00901DF6" w:rsidP="00901DF6">
            <w:pPr>
              <w:widowControl w:val="0"/>
              <w:tabs>
                <w:tab w:val="left" w:leader="dot" w:pos="5480"/>
              </w:tabs>
              <w:suppressAutoHyphens w:val="0"/>
              <w:spacing w:after="0"/>
              <w:rPr>
                <w:rFonts w:eastAsia="Calibri"/>
                <w:b/>
                <w:bCs/>
                <w:color w:val="000000"/>
                <w:szCs w:val="22"/>
                <w:u w:val="single"/>
                <w:lang w:val="el-GR" w:eastAsia="el-GR"/>
              </w:rPr>
            </w:pPr>
          </w:p>
        </w:tc>
      </w:tr>
      <w:tr w:rsidR="00901DF6" w:rsidRPr="00901DF6" w14:paraId="7A9E53C3" w14:textId="77777777" w:rsidTr="00BC66A7">
        <w:trPr>
          <w:jc w:val="center"/>
        </w:trPr>
        <w:tc>
          <w:tcPr>
            <w:tcW w:w="3085" w:type="dxa"/>
            <w:shd w:val="clear" w:color="auto" w:fill="BFBFBF" w:themeFill="background1" w:themeFillShade="BF"/>
          </w:tcPr>
          <w:p w14:paraId="0BB6E930" w14:textId="77777777" w:rsidR="00901DF6" w:rsidRPr="00901DF6" w:rsidRDefault="00901DF6" w:rsidP="00901DF6">
            <w:pPr>
              <w:widowControl w:val="0"/>
              <w:tabs>
                <w:tab w:val="left" w:leader="dot" w:pos="5480"/>
              </w:tabs>
              <w:suppressAutoHyphens w:val="0"/>
              <w:spacing w:after="0"/>
              <w:rPr>
                <w:rFonts w:ascii="Times New Roman" w:eastAsia="Calibri" w:hAnsi="Times New Roman" w:cs="Times New Roman"/>
                <w:b/>
                <w:bCs/>
                <w:color w:val="000000"/>
                <w:szCs w:val="22"/>
                <w:lang w:val="el-GR" w:eastAsia="el-GR"/>
              </w:rPr>
            </w:pPr>
            <w:r w:rsidRPr="00901DF6">
              <w:rPr>
                <w:rFonts w:ascii="Times New Roman" w:eastAsia="Calibri" w:hAnsi="Times New Roman" w:cs="Times New Roman"/>
                <w:b/>
                <w:bCs/>
                <w:color w:val="000000"/>
                <w:szCs w:val="22"/>
                <w:lang w:val="el-GR" w:eastAsia="el-GR"/>
              </w:rPr>
              <w:t>Δ.Ο.Υ.:</w:t>
            </w:r>
          </w:p>
        </w:tc>
        <w:tc>
          <w:tcPr>
            <w:tcW w:w="4536" w:type="dxa"/>
          </w:tcPr>
          <w:p w14:paraId="031C9575" w14:textId="77777777" w:rsidR="00901DF6" w:rsidRPr="00901DF6" w:rsidRDefault="00901DF6" w:rsidP="00901DF6">
            <w:pPr>
              <w:widowControl w:val="0"/>
              <w:tabs>
                <w:tab w:val="left" w:leader="dot" w:pos="5480"/>
              </w:tabs>
              <w:suppressAutoHyphens w:val="0"/>
              <w:spacing w:after="0"/>
              <w:rPr>
                <w:rFonts w:eastAsia="Calibri"/>
                <w:b/>
                <w:bCs/>
                <w:color w:val="000000"/>
                <w:szCs w:val="22"/>
                <w:u w:val="single"/>
                <w:lang w:val="el-GR" w:eastAsia="el-GR"/>
              </w:rPr>
            </w:pPr>
          </w:p>
        </w:tc>
      </w:tr>
      <w:tr w:rsidR="00901DF6" w:rsidRPr="00901DF6" w14:paraId="489213DC" w14:textId="77777777" w:rsidTr="00BC66A7">
        <w:trPr>
          <w:jc w:val="center"/>
        </w:trPr>
        <w:tc>
          <w:tcPr>
            <w:tcW w:w="3085" w:type="dxa"/>
            <w:shd w:val="clear" w:color="auto" w:fill="BFBFBF" w:themeFill="background1" w:themeFillShade="BF"/>
          </w:tcPr>
          <w:p w14:paraId="27004AC4" w14:textId="77777777" w:rsidR="00901DF6" w:rsidRPr="00901DF6" w:rsidRDefault="00901DF6" w:rsidP="00901DF6">
            <w:pPr>
              <w:widowControl w:val="0"/>
              <w:tabs>
                <w:tab w:val="left" w:leader="dot" w:pos="5480"/>
              </w:tabs>
              <w:suppressAutoHyphens w:val="0"/>
              <w:spacing w:after="0"/>
              <w:rPr>
                <w:rFonts w:ascii="Times New Roman" w:eastAsia="Calibri" w:hAnsi="Times New Roman" w:cs="Times New Roman"/>
                <w:b/>
                <w:bCs/>
                <w:color w:val="000000"/>
                <w:szCs w:val="22"/>
                <w:lang w:val="el-GR" w:eastAsia="el-GR"/>
              </w:rPr>
            </w:pPr>
            <w:proofErr w:type="spellStart"/>
            <w:r w:rsidRPr="00901DF6">
              <w:rPr>
                <w:rFonts w:ascii="Times New Roman" w:eastAsia="Calibri" w:hAnsi="Times New Roman" w:cs="Times New Roman"/>
                <w:b/>
                <w:bCs/>
                <w:color w:val="000000"/>
                <w:szCs w:val="22"/>
                <w:lang w:val="el-GR" w:eastAsia="el-GR"/>
              </w:rPr>
              <w:t>Τηλ</w:t>
            </w:r>
            <w:proofErr w:type="spellEnd"/>
            <w:r w:rsidRPr="00901DF6">
              <w:rPr>
                <w:rFonts w:ascii="Times New Roman" w:eastAsia="Calibri" w:hAnsi="Times New Roman" w:cs="Times New Roman"/>
                <w:b/>
                <w:bCs/>
                <w:color w:val="000000"/>
                <w:szCs w:val="22"/>
                <w:lang w:val="el-GR" w:eastAsia="el-GR"/>
              </w:rPr>
              <w:t>. επικοινωνίας:</w:t>
            </w:r>
          </w:p>
        </w:tc>
        <w:tc>
          <w:tcPr>
            <w:tcW w:w="4536" w:type="dxa"/>
          </w:tcPr>
          <w:p w14:paraId="51411366" w14:textId="77777777" w:rsidR="00901DF6" w:rsidRPr="00901DF6" w:rsidRDefault="00901DF6" w:rsidP="00901DF6">
            <w:pPr>
              <w:widowControl w:val="0"/>
              <w:tabs>
                <w:tab w:val="left" w:leader="dot" w:pos="5480"/>
              </w:tabs>
              <w:suppressAutoHyphens w:val="0"/>
              <w:spacing w:after="0"/>
              <w:rPr>
                <w:rFonts w:eastAsia="Calibri"/>
                <w:b/>
                <w:bCs/>
                <w:color w:val="000000"/>
                <w:szCs w:val="22"/>
                <w:u w:val="single"/>
                <w:lang w:val="el-GR" w:eastAsia="el-GR"/>
              </w:rPr>
            </w:pPr>
          </w:p>
        </w:tc>
      </w:tr>
      <w:tr w:rsidR="00901DF6" w:rsidRPr="00901DF6" w14:paraId="7327000A" w14:textId="77777777" w:rsidTr="00BC66A7">
        <w:trPr>
          <w:jc w:val="center"/>
        </w:trPr>
        <w:tc>
          <w:tcPr>
            <w:tcW w:w="3085" w:type="dxa"/>
            <w:shd w:val="clear" w:color="auto" w:fill="BFBFBF" w:themeFill="background1" w:themeFillShade="BF"/>
          </w:tcPr>
          <w:p w14:paraId="2710B6AA" w14:textId="77777777" w:rsidR="00901DF6" w:rsidRPr="00901DF6" w:rsidRDefault="00901DF6" w:rsidP="00901DF6">
            <w:pPr>
              <w:widowControl w:val="0"/>
              <w:tabs>
                <w:tab w:val="left" w:leader="dot" w:pos="5480"/>
              </w:tabs>
              <w:suppressAutoHyphens w:val="0"/>
              <w:spacing w:after="0"/>
              <w:rPr>
                <w:rFonts w:ascii="Times New Roman" w:eastAsia="Calibri" w:hAnsi="Times New Roman" w:cs="Times New Roman"/>
                <w:b/>
                <w:bCs/>
                <w:color w:val="000000"/>
                <w:szCs w:val="22"/>
                <w:lang w:val="en-US" w:eastAsia="el-GR"/>
              </w:rPr>
            </w:pPr>
            <w:r w:rsidRPr="00901DF6">
              <w:rPr>
                <w:rFonts w:ascii="Times New Roman" w:eastAsia="Calibri" w:hAnsi="Times New Roman" w:cs="Times New Roman"/>
                <w:b/>
                <w:bCs/>
                <w:color w:val="000000"/>
                <w:szCs w:val="22"/>
                <w:lang w:val="en-US" w:eastAsia="el-GR"/>
              </w:rPr>
              <w:t>E-mail:</w:t>
            </w:r>
          </w:p>
        </w:tc>
        <w:tc>
          <w:tcPr>
            <w:tcW w:w="4536" w:type="dxa"/>
          </w:tcPr>
          <w:p w14:paraId="473C6622" w14:textId="77777777" w:rsidR="00901DF6" w:rsidRPr="00901DF6" w:rsidRDefault="00901DF6" w:rsidP="00901DF6">
            <w:pPr>
              <w:widowControl w:val="0"/>
              <w:tabs>
                <w:tab w:val="left" w:leader="dot" w:pos="5480"/>
              </w:tabs>
              <w:suppressAutoHyphens w:val="0"/>
              <w:spacing w:after="0"/>
              <w:rPr>
                <w:rFonts w:eastAsia="Calibri"/>
                <w:b/>
                <w:bCs/>
                <w:color w:val="000000"/>
                <w:szCs w:val="22"/>
                <w:u w:val="single"/>
                <w:lang w:val="el-GR" w:eastAsia="el-GR"/>
              </w:rPr>
            </w:pPr>
          </w:p>
        </w:tc>
      </w:tr>
      <w:tr w:rsidR="00901DF6" w:rsidRPr="00901DF6" w14:paraId="7BE0E426" w14:textId="77777777" w:rsidTr="00BC66A7">
        <w:trPr>
          <w:jc w:val="center"/>
        </w:trPr>
        <w:tc>
          <w:tcPr>
            <w:tcW w:w="3085" w:type="dxa"/>
            <w:shd w:val="clear" w:color="auto" w:fill="BFBFBF" w:themeFill="background1" w:themeFillShade="BF"/>
          </w:tcPr>
          <w:p w14:paraId="3A3969BB" w14:textId="77777777" w:rsidR="00901DF6" w:rsidRPr="00901DF6" w:rsidRDefault="00901DF6" w:rsidP="00901DF6">
            <w:pPr>
              <w:widowControl w:val="0"/>
              <w:tabs>
                <w:tab w:val="left" w:leader="dot" w:pos="5480"/>
              </w:tabs>
              <w:suppressAutoHyphens w:val="0"/>
              <w:spacing w:after="0"/>
              <w:rPr>
                <w:rFonts w:ascii="Times New Roman" w:eastAsia="Calibri" w:hAnsi="Times New Roman" w:cs="Times New Roman"/>
                <w:b/>
                <w:bCs/>
                <w:color w:val="000000"/>
                <w:szCs w:val="22"/>
                <w:lang w:val="el-GR" w:eastAsia="el-GR"/>
              </w:rPr>
            </w:pPr>
            <w:r w:rsidRPr="00901DF6">
              <w:rPr>
                <w:rFonts w:ascii="Times New Roman" w:eastAsia="Calibri" w:hAnsi="Times New Roman" w:cs="Times New Roman"/>
                <w:b/>
                <w:bCs/>
                <w:color w:val="000000"/>
                <w:szCs w:val="22"/>
                <w:lang w:val="el-GR" w:eastAsia="el-GR"/>
              </w:rPr>
              <w:t>Υπεύθυνος  επικοινωνίας:</w:t>
            </w:r>
          </w:p>
        </w:tc>
        <w:tc>
          <w:tcPr>
            <w:tcW w:w="4536" w:type="dxa"/>
          </w:tcPr>
          <w:p w14:paraId="479A0C91" w14:textId="77777777" w:rsidR="00901DF6" w:rsidRPr="00901DF6" w:rsidRDefault="00901DF6" w:rsidP="00901DF6">
            <w:pPr>
              <w:widowControl w:val="0"/>
              <w:tabs>
                <w:tab w:val="left" w:leader="dot" w:pos="5480"/>
              </w:tabs>
              <w:suppressAutoHyphens w:val="0"/>
              <w:spacing w:after="0"/>
              <w:rPr>
                <w:rFonts w:eastAsia="Calibri"/>
                <w:b/>
                <w:bCs/>
                <w:color w:val="000000"/>
                <w:szCs w:val="22"/>
                <w:u w:val="single"/>
                <w:lang w:val="el-GR" w:eastAsia="el-GR"/>
              </w:rPr>
            </w:pPr>
          </w:p>
        </w:tc>
      </w:tr>
    </w:tbl>
    <w:p w14:paraId="7D9D7EF6" w14:textId="77777777" w:rsidR="00901DF6" w:rsidRPr="00901DF6" w:rsidRDefault="00901DF6" w:rsidP="00901DF6">
      <w:pPr>
        <w:widowControl w:val="0"/>
        <w:tabs>
          <w:tab w:val="left" w:leader="dot" w:pos="5480"/>
        </w:tabs>
        <w:suppressAutoHyphens w:val="0"/>
        <w:spacing w:after="0"/>
        <w:rPr>
          <w:rFonts w:eastAsia="Calibri"/>
          <w:b/>
          <w:bCs/>
          <w:color w:val="000000"/>
          <w:szCs w:val="22"/>
          <w:u w:val="single"/>
          <w:lang w:val="el-GR" w:eastAsia="el-GR"/>
        </w:rPr>
      </w:pPr>
    </w:p>
    <w:p w14:paraId="1E1C98A2" w14:textId="77777777" w:rsidR="00901DF6" w:rsidRPr="00901DF6" w:rsidRDefault="00901DF6" w:rsidP="00901DF6">
      <w:pPr>
        <w:widowControl w:val="0"/>
        <w:tabs>
          <w:tab w:val="right" w:leader="dot" w:pos="6922"/>
          <w:tab w:val="left" w:leader="dot" w:pos="7162"/>
          <w:tab w:val="left" w:leader="dot" w:pos="7469"/>
        </w:tabs>
        <w:suppressAutoHyphens w:val="0"/>
        <w:spacing w:after="0" w:line="360" w:lineRule="auto"/>
        <w:ind w:left="-709"/>
        <w:rPr>
          <w:rFonts w:ascii="Times New Roman" w:eastAsia="Calibri" w:hAnsi="Times New Roman" w:cs="Times New Roman"/>
          <w:szCs w:val="22"/>
          <w:lang w:val="el-GR" w:eastAsia="el-GR"/>
        </w:rPr>
      </w:pPr>
      <w:r w:rsidRPr="00901DF6">
        <w:rPr>
          <w:rFonts w:ascii="Times New Roman" w:eastAsia="Calibri" w:hAnsi="Times New Roman" w:cs="Times New Roman"/>
          <w:color w:val="000000"/>
          <w:szCs w:val="22"/>
          <w:lang w:val="el-GR" w:eastAsia="el-GR"/>
        </w:rPr>
        <w:t xml:space="preserve">Με το παρόν σας  υποβάλλουμε οικονομική προσφορά,  στο πλαίσιο της υπ’ </w:t>
      </w:r>
      <w:proofErr w:type="spellStart"/>
      <w:r w:rsidRPr="00901DF6">
        <w:rPr>
          <w:rFonts w:ascii="Times New Roman" w:eastAsia="Calibri" w:hAnsi="Times New Roman" w:cs="Times New Roman"/>
          <w:color w:val="000000"/>
          <w:szCs w:val="22"/>
          <w:lang w:val="el-GR" w:eastAsia="el-GR"/>
        </w:rPr>
        <w:t>αριθμ</w:t>
      </w:r>
      <w:proofErr w:type="spellEnd"/>
      <w:r w:rsidRPr="00901DF6">
        <w:rPr>
          <w:rFonts w:ascii="Times New Roman" w:eastAsia="Calibri" w:hAnsi="Times New Roman" w:cs="Times New Roman"/>
          <w:color w:val="000000"/>
          <w:szCs w:val="22"/>
          <w:lang w:val="el-GR" w:eastAsia="el-GR"/>
        </w:rPr>
        <w:t xml:space="preserve">. </w:t>
      </w:r>
      <w:r w:rsidRPr="00901DF6">
        <w:rPr>
          <w:rFonts w:ascii="Times New Roman" w:eastAsia="Calibri" w:hAnsi="Times New Roman" w:cs="Times New Roman"/>
          <w:b/>
          <w:color w:val="000000"/>
          <w:szCs w:val="22"/>
          <w:highlight w:val="yellow"/>
          <w:lang w:val="en-US" w:eastAsia="el-GR"/>
        </w:rPr>
        <w:t>xxxxxx</w:t>
      </w:r>
      <w:r w:rsidRPr="00901DF6">
        <w:rPr>
          <w:rFonts w:ascii="Times New Roman" w:eastAsia="Calibri" w:hAnsi="Times New Roman" w:cs="Times New Roman"/>
          <w:b/>
          <w:color w:val="000000"/>
          <w:szCs w:val="22"/>
          <w:highlight w:val="yellow"/>
          <w:lang w:val="el-GR" w:eastAsia="el-GR"/>
        </w:rPr>
        <w:t>/</w:t>
      </w:r>
      <w:r w:rsidRPr="00901DF6">
        <w:rPr>
          <w:rFonts w:ascii="Times New Roman" w:eastAsia="Calibri" w:hAnsi="Times New Roman" w:cs="Times New Roman"/>
          <w:b/>
          <w:color w:val="000000"/>
          <w:szCs w:val="22"/>
          <w:highlight w:val="yellow"/>
          <w:lang w:val="en-US" w:eastAsia="el-GR"/>
        </w:rPr>
        <w:t>xx</w:t>
      </w:r>
      <w:r w:rsidRPr="00901DF6">
        <w:rPr>
          <w:rFonts w:ascii="Times New Roman" w:eastAsia="Calibri" w:hAnsi="Times New Roman" w:cs="Times New Roman"/>
          <w:b/>
          <w:color w:val="000000"/>
          <w:szCs w:val="22"/>
          <w:highlight w:val="yellow"/>
          <w:lang w:val="el-GR" w:eastAsia="el-GR"/>
        </w:rPr>
        <w:t>.</w:t>
      </w:r>
      <w:r w:rsidRPr="00901DF6">
        <w:rPr>
          <w:rFonts w:ascii="Times New Roman" w:eastAsia="Calibri" w:hAnsi="Times New Roman" w:cs="Times New Roman"/>
          <w:b/>
          <w:color w:val="000000"/>
          <w:szCs w:val="22"/>
          <w:highlight w:val="yellow"/>
          <w:lang w:val="en-US" w:eastAsia="el-GR"/>
        </w:rPr>
        <w:t>xx</w:t>
      </w:r>
      <w:r w:rsidRPr="00901DF6">
        <w:rPr>
          <w:rFonts w:ascii="Times New Roman" w:eastAsia="Calibri" w:hAnsi="Times New Roman" w:cs="Times New Roman"/>
          <w:b/>
          <w:color w:val="000000"/>
          <w:szCs w:val="22"/>
          <w:highlight w:val="yellow"/>
          <w:lang w:val="el-GR" w:eastAsia="el-GR"/>
        </w:rPr>
        <w:t xml:space="preserve">.2023 </w:t>
      </w:r>
      <w:r w:rsidRPr="00901DF6">
        <w:rPr>
          <w:rFonts w:ascii="Times New Roman" w:eastAsia="Calibri" w:hAnsi="Times New Roman" w:cs="Times New Roman"/>
          <w:b/>
          <w:color w:val="000000"/>
          <w:szCs w:val="22"/>
          <w:lang w:val="el-GR" w:eastAsia="el-GR"/>
        </w:rPr>
        <w:t>Διακήρυξης</w:t>
      </w:r>
      <w:r w:rsidRPr="00901DF6">
        <w:rPr>
          <w:rFonts w:ascii="Times New Roman" w:eastAsia="Calibri" w:hAnsi="Times New Roman" w:cs="Times New Roman"/>
          <w:color w:val="000000"/>
          <w:szCs w:val="22"/>
          <w:lang w:val="el-GR" w:eastAsia="el-GR"/>
        </w:rPr>
        <w:t xml:space="preserve"> για την προμήθεια γνησίων αναλωσίμων ειδών εκτύπωσης για την κάλυψη των αναγκών των κατά τόπους υπηρεσιών της Αποκεντρωμένης Διοίκησης Πελοποννήσου, Δυτικής Ελλάδος και Ιονίου.</w:t>
      </w:r>
    </w:p>
    <w:p w14:paraId="4A183CAB" w14:textId="77777777" w:rsidR="00901DF6" w:rsidRPr="00901DF6" w:rsidRDefault="00901DF6" w:rsidP="00901DF6">
      <w:pPr>
        <w:widowControl w:val="0"/>
        <w:suppressAutoHyphens w:val="0"/>
        <w:spacing w:after="0"/>
        <w:jc w:val="center"/>
        <w:rPr>
          <w:rFonts w:ascii="Times New Roman" w:eastAsia="Calibri" w:hAnsi="Times New Roman" w:cs="Times New Roman"/>
          <w:b/>
          <w:bCs/>
          <w:color w:val="000000"/>
          <w:szCs w:val="22"/>
          <w:u w:val="single"/>
          <w:lang w:val="el-GR" w:eastAsia="el-GR"/>
        </w:rPr>
      </w:pPr>
      <w:r w:rsidRPr="00901DF6">
        <w:rPr>
          <w:rFonts w:ascii="Times New Roman" w:eastAsia="Calibri" w:hAnsi="Times New Roman" w:cs="Times New Roman"/>
          <w:b/>
          <w:bCs/>
          <w:color w:val="000000"/>
          <w:szCs w:val="22"/>
          <w:u w:val="single"/>
          <w:lang w:val="el-GR" w:eastAsia="el-GR"/>
        </w:rPr>
        <w:t>ΑΝΑΛΥΣΗ ΟΙΚΟΝΟΜΙΚΗΣ ΠΡΟΣΦΟΡΑΣ</w:t>
      </w:r>
    </w:p>
    <w:p w14:paraId="1EDC4058" w14:textId="77777777" w:rsidR="00901DF6" w:rsidRPr="00901DF6" w:rsidRDefault="00901DF6" w:rsidP="00901DF6">
      <w:pPr>
        <w:widowControl w:val="0"/>
        <w:suppressAutoHyphens w:val="0"/>
        <w:spacing w:after="0"/>
        <w:rPr>
          <w:rFonts w:ascii="Times New Roman" w:eastAsia="Calibri" w:hAnsi="Times New Roman" w:cs="Times New Roman"/>
          <w:b/>
          <w:bCs/>
          <w:color w:val="000000"/>
          <w:szCs w:val="22"/>
          <w:u w:val="single"/>
          <w:lang w:val="el-GR" w:eastAsia="el-GR"/>
        </w:rPr>
      </w:pPr>
    </w:p>
    <w:tbl>
      <w:tblPr>
        <w:tblW w:w="13543" w:type="dxa"/>
        <w:jc w:val="center"/>
        <w:tblLook w:val="04A0" w:firstRow="1" w:lastRow="0" w:firstColumn="1" w:lastColumn="0" w:noHBand="0" w:noVBand="1"/>
      </w:tblPr>
      <w:tblGrid>
        <w:gridCol w:w="1064"/>
        <w:gridCol w:w="1599"/>
        <w:gridCol w:w="272"/>
        <w:gridCol w:w="2693"/>
        <w:gridCol w:w="3468"/>
        <w:gridCol w:w="1461"/>
        <w:gridCol w:w="657"/>
        <w:gridCol w:w="880"/>
        <w:gridCol w:w="1449"/>
      </w:tblGrid>
      <w:tr w:rsidR="00901DF6" w:rsidRPr="00901DF6" w14:paraId="1DCB4795"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29D29BE"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Α/Α</w:t>
            </w:r>
          </w:p>
        </w:tc>
        <w:tc>
          <w:tcPr>
            <w:tcW w:w="1871" w:type="dxa"/>
            <w:gridSpan w:val="2"/>
            <w:tcBorders>
              <w:top w:val="single" w:sz="8" w:space="0" w:color="auto"/>
              <w:left w:val="single" w:sz="4" w:space="0" w:color="auto"/>
              <w:bottom w:val="single" w:sz="8" w:space="0" w:color="auto"/>
              <w:right w:val="single" w:sz="4" w:space="0" w:color="auto"/>
            </w:tcBorders>
            <w:shd w:val="clear" w:color="auto" w:fill="BFBFBF" w:themeFill="background1" w:themeFillShade="BF"/>
            <w:vAlign w:val="center"/>
            <w:hideMark/>
          </w:tcPr>
          <w:p w14:paraId="62571339"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Κατασκευαστής συσκευής</w:t>
            </w:r>
          </w:p>
        </w:tc>
        <w:tc>
          <w:tcPr>
            <w:tcW w:w="2693" w:type="dxa"/>
            <w:tcBorders>
              <w:top w:val="single" w:sz="8" w:space="0" w:color="auto"/>
              <w:left w:val="nil"/>
              <w:bottom w:val="single" w:sz="8" w:space="0" w:color="auto"/>
              <w:right w:val="single" w:sz="4" w:space="0" w:color="auto"/>
            </w:tcBorders>
            <w:shd w:val="clear" w:color="auto" w:fill="BFBFBF" w:themeFill="background1" w:themeFillShade="BF"/>
            <w:vAlign w:val="center"/>
            <w:hideMark/>
          </w:tcPr>
          <w:p w14:paraId="41894A33"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Μοντέλο συσκευής</w:t>
            </w:r>
          </w:p>
        </w:tc>
        <w:tc>
          <w:tcPr>
            <w:tcW w:w="3468" w:type="dxa"/>
            <w:tcBorders>
              <w:top w:val="single" w:sz="8" w:space="0" w:color="auto"/>
              <w:left w:val="nil"/>
              <w:bottom w:val="single" w:sz="8" w:space="0" w:color="auto"/>
              <w:right w:val="single" w:sz="4" w:space="0" w:color="auto"/>
            </w:tcBorders>
            <w:shd w:val="clear" w:color="auto" w:fill="BFBFBF" w:themeFill="background1" w:themeFillShade="BF"/>
            <w:vAlign w:val="center"/>
            <w:hideMark/>
          </w:tcPr>
          <w:p w14:paraId="4AF064DD"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Γνήσιο αναλώσιμο εκτύπωσης προς προμήθεια*</w:t>
            </w:r>
          </w:p>
        </w:tc>
        <w:tc>
          <w:tcPr>
            <w:tcW w:w="1461"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035A4011"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Ποσότητα προς προμήθεια</w:t>
            </w:r>
          </w:p>
        </w:tc>
        <w:tc>
          <w:tcPr>
            <w:tcW w:w="1537" w:type="dxa"/>
            <w:gridSpan w:val="2"/>
            <w:tcBorders>
              <w:top w:val="single" w:sz="8" w:space="0" w:color="auto"/>
              <w:left w:val="nil"/>
              <w:bottom w:val="single" w:sz="8" w:space="0" w:color="auto"/>
              <w:right w:val="single" w:sz="8" w:space="0" w:color="auto"/>
            </w:tcBorders>
            <w:shd w:val="clear" w:color="auto" w:fill="BFBFBF" w:themeFill="background1" w:themeFillShade="BF"/>
            <w:vAlign w:val="center"/>
          </w:tcPr>
          <w:p w14:paraId="38586E1E"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Τιμή μονάδας (€), χωρίς Φ.Π.Α.</w:t>
            </w:r>
          </w:p>
        </w:tc>
        <w:tc>
          <w:tcPr>
            <w:tcW w:w="1449" w:type="dxa"/>
            <w:tcBorders>
              <w:top w:val="single" w:sz="8" w:space="0" w:color="auto"/>
              <w:left w:val="nil"/>
              <w:bottom w:val="single" w:sz="8" w:space="0" w:color="auto"/>
              <w:right w:val="single" w:sz="8" w:space="0" w:color="auto"/>
            </w:tcBorders>
            <w:shd w:val="clear" w:color="auto" w:fill="BFBFBF" w:themeFill="background1" w:themeFillShade="BF"/>
            <w:vAlign w:val="center"/>
          </w:tcPr>
          <w:p w14:paraId="3385599A"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Συνολική αξία (€), χωρίς Φ.Π.Α.</w:t>
            </w:r>
          </w:p>
        </w:tc>
      </w:tr>
      <w:tr w:rsidR="00901DF6" w:rsidRPr="00901DF6" w14:paraId="7E0B3637"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1A85E26B"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1D4BDAB2"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CANON</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02119E82"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LBP3000</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78FA8B68"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Canon</w:t>
            </w:r>
            <w:proofErr w:type="spellEnd"/>
            <w:r w:rsidRPr="00901DF6">
              <w:rPr>
                <w:rFonts w:ascii="Times New Roman" w:hAnsi="Times New Roman" w:cs="Times New Roman"/>
                <w:color w:val="000000"/>
                <w:sz w:val="20"/>
                <w:szCs w:val="20"/>
                <w:lang w:val="el-GR" w:eastAsia="el-GR"/>
              </w:rPr>
              <w:t xml:space="preserve"> 7616A005/703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3EC31F1A"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2</w:t>
            </w:r>
          </w:p>
        </w:tc>
        <w:tc>
          <w:tcPr>
            <w:tcW w:w="1537" w:type="dxa"/>
            <w:gridSpan w:val="2"/>
            <w:tcBorders>
              <w:top w:val="single" w:sz="8" w:space="0" w:color="auto"/>
              <w:left w:val="nil"/>
              <w:bottom w:val="single" w:sz="8" w:space="0" w:color="auto"/>
              <w:right w:val="single" w:sz="8" w:space="0" w:color="auto"/>
            </w:tcBorders>
            <w:vAlign w:val="center"/>
          </w:tcPr>
          <w:p w14:paraId="5E8CFED6"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62194223"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72EEE7AC"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0F2BE5B4"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lastRenderedPageBreak/>
              <w:t>2</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2217D879"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CANON</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07D868A3"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LBP2900</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1432DE0E"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Canon</w:t>
            </w:r>
            <w:proofErr w:type="spellEnd"/>
            <w:r w:rsidRPr="00901DF6">
              <w:rPr>
                <w:rFonts w:ascii="Times New Roman" w:hAnsi="Times New Roman" w:cs="Times New Roman"/>
                <w:color w:val="000000"/>
                <w:sz w:val="20"/>
                <w:szCs w:val="20"/>
                <w:lang w:val="el-GR" w:eastAsia="el-GR"/>
              </w:rPr>
              <w:t xml:space="preserve"> 7616A005/703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7E7D7255"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5</w:t>
            </w:r>
          </w:p>
        </w:tc>
        <w:tc>
          <w:tcPr>
            <w:tcW w:w="1537" w:type="dxa"/>
            <w:gridSpan w:val="2"/>
            <w:tcBorders>
              <w:top w:val="single" w:sz="8" w:space="0" w:color="auto"/>
              <w:left w:val="nil"/>
              <w:bottom w:val="single" w:sz="8" w:space="0" w:color="auto"/>
              <w:right w:val="single" w:sz="8" w:space="0" w:color="auto"/>
            </w:tcBorders>
            <w:vAlign w:val="center"/>
          </w:tcPr>
          <w:p w14:paraId="2D983060"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42849257"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506BEAD7"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523AAA0B"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3</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2F9A4BE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HP</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4D5DAF15"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LaserJet</w:t>
            </w:r>
            <w:proofErr w:type="spellEnd"/>
            <w:r w:rsidRPr="00901DF6">
              <w:rPr>
                <w:rFonts w:ascii="Times New Roman" w:hAnsi="Times New Roman" w:cs="Times New Roman"/>
                <w:color w:val="000000"/>
                <w:sz w:val="20"/>
                <w:szCs w:val="20"/>
                <w:lang w:val="el-GR" w:eastAsia="el-GR"/>
              </w:rPr>
              <w:t xml:space="preserve"> 1018</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1E12A94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 xml:space="preserve">HP 12A </w:t>
            </w:r>
            <w:proofErr w:type="spellStart"/>
            <w:r w:rsidRPr="00901DF6">
              <w:rPr>
                <w:rFonts w:ascii="Times New Roman" w:hAnsi="Times New Roman" w:cs="Times New Roman"/>
                <w:color w:val="000000"/>
                <w:sz w:val="20"/>
                <w:szCs w:val="20"/>
                <w:lang w:val="el-GR" w:eastAsia="el-GR"/>
              </w:rPr>
              <w:t>Black</w:t>
            </w:r>
            <w:proofErr w:type="spellEnd"/>
            <w:r w:rsidRPr="00901DF6">
              <w:rPr>
                <w:rFonts w:ascii="Times New Roman" w:hAnsi="Times New Roman" w:cs="Times New Roman"/>
                <w:color w:val="000000"/>
                <w:sz w:val="20"/>
                <w:szCs w:val="20"/>
                <w:lang w:val="el-GR" w:eastAsia="el-GR"/>
              </w:rPr>
              <w:t xml:space="preserve"> (Q2612A)</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4CF3AFF3"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n-US" w:eastAsia="el-GR"/>
              </w:rPr>
            </w:pPr>
            <w:r w:rsidRPr="00901DF6">
              <w:rPr>
                <w:rFonts w:ascii="Times New Roman" w:hAnsi="Times New Roman" w:cs="Times New Roman"/>
                <w:b/>
                <w:bCs/>
                <w:color w:val="000000"/>
                <w:sz w:val="20"/>
                <w:szCs w:val="20"/>
                <w:lang w:val="el-GR" w:eastAsia="el-GR"/>
              </w:rPr>
              <w:t>15</w:t>
            </w:r>
          </w:p>
        </w:tc>
        <w:tc>
          <w:tcPr>
            <w:tcW w:w="1537" w:type="dxa"/>
            <w:gridSpan w:val="2"/>
            <w:tcBorders>
              <w:top w:val="single" w:sz="8" w:space="0" w:color="auto"/>
              <w:left w:val="nil"/>
              <w:bottom w:val="single" w:sz="8" w:space="0" w:color="auto"/>
              <w:right w:val="single" w:sz="8" w:space="0" w:color="auto"/>
            </w:tcBorders>
            <w:vAlign w:val="center"/>
          </w:tcPr>
          <w:p w14:paraId="3BB1E3DB"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327F1596"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5BAF1B2F"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571D21A8"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4</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13A104EC"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HP</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234691E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LaserJet</w:t>
            </w:r>
            <w:proofErr w:type="spellEnd"/>
            <w:r w:rsidRPr="00901DF6">
              <w:rPr>
                <w:rFonts w:ascii="Times New Roman" w:hAnsi="Times New Roman" w:cs="Times New Roman"/>
                <w:color w:val="000000"/>
                <w:sz w:val="20"/>
                <w:szCs w:val="20"/>
                <w:lang w:val="el-GR" w:eastAsia="el-GR"/>
              </w:rPr>
              <w:t xml:space="preserve"> 1320</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6557046E"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 xml:space="preserve">HP 49A </w:t>
            </w:r>
            <w:proofErr w:type="spellStart"/>
            <w:r w:rsidRPr="00901DF6">
              <w:rPr>
                <w:rFonts w:ascii="Times New Roman" w:hAnsi="Times New Roman" w:cs="Times New Roman"/>
                <w:color w:val="000000"/>
                <w:sz w:val="20"/>
                <w:szCs w:val="20"/>
                <w:lang w:val="el-GR" w:eastAsia="el-GR"/>
              </w:rPr>
              <w:t>Black</w:t>
            </w:r>
            <w:proofErr w:type="spellEnd"/>
            <w:r w:rsidRPr="00901DF6">
              <w:rPr>
                <w:rFonts w:ascii="Times New Roman" w:hAnsi="Times New Roman" w:cs="Times New Roman"/>
                <w:color w:val="000000"/>
                <w:sz w:val="20"/>
                <w:szCs w:val="20"/>
                <w:lang w:val="el-GR" w:eastAsia="el-GR"/>
              </w:rPr>
              <w:t xml:space="preserve"> (Q5949A)</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5651E9CB"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18</w:t>
            </w:r>
          </w:p>
        </w:tc>
        <w:tc>
          <w:tcPr>
            <w:tcW w:w="1537" w:type="dxa"/>
            <w:gridSpan w:val="2"/>
            <w:tcBorders>
              <w:top w:val="single" w:sz="8" w:space="0" w:color="auto"/>
              <w:left w:val="nil"/>
              <w:bottom w:val="single" w:sz="8" w:space="0" w:color="auto"/>
              <w:right w:val="single" w:sz="8" w:space="0" w:color="auto"/>
            </w:tcBorders>
            <w:vAlign w:val="center"/>
          </w:tcPr>
          <w:p w14:paraId="1F82F7ED"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7E6DF724"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1DD57461"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67B2C4B2"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5</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5030CCB6"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HP</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7B2A391B"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LaserJet</w:t>
            </w:r>
            <w:proofErr w:type="spellEnd"/>
            <w:r w:rsidRPr="00901DF6">
              <w:rPr>
                <w:rFonts w:ascii="Times New Roman" w:hAnsi="Times New Roman" w:cs="Times New Roman"/>
                <w:color w:val="000000"/>
                <w:sz w:val="20"/>
                <w:szCs w:val="20"/>
                <w:lang w:val="el-GR" w:eastAsia="el-GR"/>
              </w:rPr>
              <w:t xml:space="preserve"> P1005</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1DDDBC98"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 xml:space="preserve">HP 35A </w:t>
            </w:r>
            <w:proofErr w:type="spellStart"/>
            <w:r w:rsidRPr="00901DF6">
              <w:rPr>
                <w:rFonts w:ascii="Times New Roman" w:hAnsi="Times New Roman" w:cs="Times New Roman"/>
                <w:color w:val="000000"/>
                <w:sz w:val="20"/>
                <w:szCs w:val="20"/>
                <w:lang w:val="el-GR" w:eastAsia="el-GR"/>
              </w:rPr>
              <w:t>Black</w:t>
            </w:r>
            <w:proofErr w:type="spellEnd"/>
            <w:r w:rsidRPr="00901DF6">
              <w:rPr>
                <w:rFonts w:ascii="Times New Roman" w:hAnsi="Times New Roman" w:cs="Times New Roman"/>
                <w:color w:val="000000"/>
                <w:sz w:val="20"/>
                <w:szCs w:val="20"/>
                <w:lang w:val="el-GR" w:eastAsia="el-GR"/>
              </w:rPr>
              <w:t xml:space="preserve"> (CB435A)</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5E98C964"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8</w:t>
            </w:r>
          </w:p>
        </w:tc>
        <w:tc>
          <w:tcPr>
            <w:tcW w:w="1537" w:type="dxa"/>
            <w:gridSpan w:val="2"/>
            <w:tcBorders>
              <w:top w:val="single" w:sz="8" w:space="0" w:color="auto"/>
              <w:left w:val="nil"/>
              <w:bottom w:val="single" w:sz="8" w:space="0" w:color="auto"/>
              <w:right w:val="single" w:sz="8" w:space="0" w:color="auto"/>
            </w:tcBorders>
            <w:vAlign w:val="center"/>
          </w:tcPr>
          <w:p w14:paraId="2672E7AF"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212EDCB3"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18D01080"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20DE6D4E"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6</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1014086E"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HP</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6B94153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LaserJet</w:t>
            </w:r>
            <w:proofErr w:type="spellEnd"/>
            <w:r w:rsidRPr="00901DF6">
              <w:rPr>
                <w:rFonts w:ascii="Times New Roman" w:hAnsi="Times New Roman" w:cs="Times New Roman"/>
                <w:color w:val="000000"/>
                <w:sz w:val="20"/>
                <w:szCs w:val="20"/>
                <w:lang w:val="el-GR" w:eastAsia="el-GR"/>
              </w:rPr>
              <w:t xml:space="preserve"> P1006</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2AFDB93E"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 xml:space="preserve">HP 35A </w:t>
            </w:r>
            <w:proofErr w:type="spellStart"/>
            <w:r w:rsidRPr="00901DF6">
              <w:rPr>
                <w:rFonts w:ascii="Times New Roman" w:hAnsi="Times New Roman" w:cs="Times New Roman"/>
                <w:color w:val="000000"/>
                <w:sz w:val="20"/>
                <w:szCs w:val="20"/>
                <w:lang w:val="el-GR" w:eastAsia="el-GR"/>
              </w:rPr>
              <w:t>Black</w:t>
            </w:r>
            <w:proofErr w:type="spellEnd"/>
            <w:r w:rsidRPr="00901DF6">
              <w:rPr>
                <w:rFonts w:ascii="Times New Roman" w:hAnsi="Times New Roman" w:cs="Times New Roman"/>
                <w:color w:val="000000"/>
                <w:sz w:val="20"/>
                <w:szCs w:val="20"/>
                <w:lang w:val="el-GR" w:eastAsia="el-GR"/>
              </w:rPr>
              <w:t xml:space="preserve"> (CB435A)</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62B83B17"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8</w:t>
            </w:r>
          </w:p>
        </w:tc>
        <w:tc>
          <w:tcPr>
            <w:tcW w:w="1537" w:type="dxa"/>
            <w:gridSpan w:val="2"/>
            <w:tcBorders>
              <w:top w:val="single" w:sz="8" w:space="0" w:color="auto"/>
              <w:left w:val="nil"/>
              <w:bottom w:val="single" w:sz="8" w:space="0" w:color="auto"/>
              <w:right w:val="single" w:sz="8" w:space="0" w:color="auto"/>
            </w:tcBorders>
            <w:vAlign w:val="center"/>
          </w:tcPr>
          <w:p w14:paraId="50BFCAB4"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68D04410"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065017F2"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0115CD8E"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7</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3C7B65E7"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LEXMARK</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650113ED"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MB2236adw</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75665B9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br/>
            </w:r>
            <w:proofErr w:type="spellStart"/>
            <w:r w:rsidRPr="00901DF6">
              <w:rPr>
                <w:rFonts w:ascii="Times New Roman" w:hAnsi="Times New Roman" w:cs="Times New Roman"/>
                <w:color w:val="000000"/>
                <w:sz w:val="20"/>
                <w:szCs w:val="20"/>
                <w:lang w:val="el-GR" w:eastAsia="el-GR"/>
              </w:rPr>
              <w:t>Lexmark</w:t>
            </w:r>
            <w:proofErr w:type="spellEnd"/>
            <w:r w:rsidRPr="00901DF6">
              <w:rPr>
                <w:rFonts w:ascii="Times New Roman" w:hAnsi="Times New Roman" w:cs="Times New Roman"/>
                <w:color w:val="000000"/>
                <w:sz w:val="20"/>
                <w:szCs w:val="20"/>
                <w:lang w:val="el-GR" w:eastAsia="el-GR"/>
              </w:rPr>
              <w:t xml:space="preserve"> B222H00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72D395CD"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50</w:t>
            </w:r>
          </w:p>
        </w:tc>
        <w:tc>
          <w:tcPr>
            <w:tcW w:w="1537" w:type="dxa"/>
            <w:gridSpan w:val="2"/>
            <w:tcBorders>
              <w:top w:val="single" w:sz="8" w:space="0" w:color="auto"/>
              <w:left w:val="nil"/>
              <w:bottom w:val="single" w:sz="8" w:space="0" w:color="auto"/>
              <w:right w:val="single" w:sz="8" w:space="0" w:color="auto"/>
            </w:tcBorders>
            <w:vAlign w:val="center"/>
          </w:tcPr>
          <w:p w14:paraId="3A26C84B"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7CDEB198"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2CF835B7"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49B35EFA"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8</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014F8247"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LEXMARK</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62458F05"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MS312dn</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218C999F"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Lexmark</w:t>
            </w:r>
            <w:proofErr w:type="spellEnd"/>
            <w:r w:rsidRPr="00901DF6">
              <w:rPr>
                <w:rFonts w:ascii="Times New Roman" w:hAnsi="Times New Roman" w:cs="Times New Roman"/>
                <w:color w:val="000000"/>
                <w:sz w:val="20"/>
                <w:szCs w:val="20"/>
                <w:lang w:val="el-GR" w:eastAsia="el-GR"/>
              </w:rPr>
              <w:t xml:space="preserve"> 502 </w:t>
            </w:r>
            <w:proofErr w:type="spellStart"/>
            <w:r w:rsidRPr="00901DF6">
              <w:rPr>
                <w:rFonts w:ascii="Times New Roman" w:hAnsi="Times New Roman" w:cs="Times New Roman"/>
                <w:color w:val="000000"/>
                <w:sz w:val="20"/>
                <w:szCs w:val="20"/>
                <w:lang w:val="el-GR" w:eastAsia="el-GR"/>
              </w:rPr>
              <w:t>Black</w:t>
            </w:r>
            <w:proofErr w:type="spellEnd"/>
            <w:r w:rsidRPr="00901DF6">
              <w:rPr>
                <w:rFonts w:ascii="Times New Roman" w:hAnsi="Times New Roman" w:cs="Times New Roman"/>
                <w:color w:val="000000"/>
                <w:sz w:val="20"/>
                <w:szCs w:val="20"/>
                <w:lang w:val="el-GR" w:eastAsia="el-GR"/>
              </w:rPr>
              <w:t xml:space="preserve"> (50F2000)</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29EE2FCC"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5</w:t>
            </w:r>
          </w:p>
        </w:tc>
        <w:tc>
          <w:tcPr>
            <w:tcW w:w="1537" w:type="dxa"/>
            <w:gridSpan w:val="2"/>
            <w:tcBorders>
              <w:top w:val="single" w:sz="8" w:space="0" w:color="auto"/>
              <w:left w:val="nil"/>
              <w:bottom w:val="single" w:sz="8" w:space="0" w:color="auto"/>
              <w:right w:val="single" w:sz="8" w:space="0" w:color="auto"/>
            </w:tcBorders>
            <w:vAlign w:val="center"/>
          </w:tcPr>
          <w:p w14:paraId="31AC6014"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3CEEB73B"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7AD5172C"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49317ACE"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9</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0A411C1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LEXMARK</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7EDE4283"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MS810n/</w:t>
            </w:r>
            <w:proofErr w:type="spellStart"/>
            <w:r w:rsidRPr="00901DF6">
              <w:rPr>
                <w:rFonts w:ascii="Times New Roman" w:hAnsi="Times New Roman" w:cs="Times New Roman"/>
                <w:color w:val="000000"/>
                <w:sz w:val="20"/>
                <w:szCs w:val="20"/>
                <w:lang w:val="el-GR" w:eastAsia="el-GR"/>
              </w:rPr>
              <w:t>dn</w:t>
            </w:r>
            <w:proofErr w:type="spellEnd"/>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2FAA9E57"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Lexmark</w:t>
            </w:r>
            <w:proofErr w:type="spellEnd"/>
            <w:r w:rsidRPr="00901DF6">
              <w:rPr>
                <w:rFonts w:ascii="Times New Roman" w:hAnsi="Times New Roman" w:cs="Times New Roman"/>
                <w:color w:val="000000"/>
                <w:sz w:val="20"/>
                <w:szCs w:val="20"/>
                <w:lang w:val="el-GR" w:eastAsia="el-GR"/>
              </w:rPr>
              <w:t xml:space="preserve"> 522 </w:t>
            </w:r>
            <w:proofErr w:type="spellStart"/>
            <w:r w:rsidRPr="00901DF6">
              <w:rPr>
                <w:rFonts w:ascii="Times New Roman" w:hAnsi="Times New Roman" w:cs="Times New Roman"/>
                <w:color w:val="000000"/>
                <w:sz w:val="20"/>
                <w:szCs w:val="20"/>
                <w:lang w:val="el-GR" w:eastAsia="el-GR"/>
              </w:rPr>
              <w:t>Black</w:t>
            </w:r>
            <w:proofErr w:type="spellEnd"/>
            <w:r w:rsidRPr="00901DF6">
              <w:rPr>
                <w:rFonts w:ascii="Times New Roman" w:hAnsi="Times New Roman" w:cs="Times New Roman"/>
                <w:color w:val="000000"/>
                <w:sz w:val="20"/>
                <w:szCs w:val="20"/>
                <w:lang w:val="el-GR" w:eastAsia="el-GR"/>
              </w:rPr>
              <w:t xml:space="preserve"> (52D2000)</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3F894819"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15</w:t>
            </w:r>
          </w:p>
        </w:tc>
        <w:tc>
          <w:tcPr>
            <w:tcW w:w="1537" w:type="dxa"/>
            <w:gridSpan w:val="2"/>
            <w:tcBorders>
              <w:top w:val="single" w:sz="8" w:space="0" w:color="auto"/>
              <w:left w:val="nil"/>
              <w:bottom w:val="single" w:sz="8" w:space="0" w:color="auto"/>
              <w:right w:val="single" w:sz="8" w:space="0" w:color="auto"/>
            </w:tcBorders>
            <w:vAlign w:val="center"/>
          </w:tcPr>
          <w:p w14:paraId="109FAE6B"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58F2EF59"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3AF34F46"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5BE6FE2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10</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47AFF74D"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XEROX</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44AF3178"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WorkCentre</w:t>
            </w:r>
            <w:proofErr w:type="spellEnd"/>
            <w:r w:rsidRPr="00901DF6">
              <w:rPr>
                <w:rFonts w:ascii="Times New Roman" w:hAnsi="Times New Roman" w:cs="Times New Roman"/>
                <w:color w:val="000000"/>
                <w:sz w:val="20"/>
                <w:szCs w:val="20"/>
                <w:lang w:val="el-GR" w:eastAsia="el-GR"/>
              </w:rPr>
              <w:t xml:space="preserve"> 3345</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1009A309"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Xerox</w:t>
            </w:r>
            <w:proofErr w:type="spellEnd"/>
            <w:r w:rsidRPr="00901DF6">
              <w:rPr>
                <w:rFonts w:ascii="Times New Roman" w:hAnsi="Times New Roman" w:cs="Times New Roman"/>
                <w:color w:val="000000"/>
                <w:sz w:val="20"/>
                <w:szCs w:val="20"/>
                <w:lang w:val="el-GR" w:eastAsia="el-GR"/>
              </w:rPr>
              <w:t xml:space="preserve"> 106R03620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5CC04CF6"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20</w:t>
            </w:r>
          </w:p>
        </w:tc>
        <w:tc>
          <w:tcPr>
            <w:tcW w:w="1537" w:type="dxa"/>
            <w:gridSpan w:val="2"/>
            <w:tcBorders>
              <w:top w:val="single" w:sz="8" w:space="0" w:color="auto"/>
              <w:left w:val="nil"/>
              <w:bottom w:val="single" w:sz="8" w:space="0" w:color="auto"/>
              <w:right w:val="single" w:sz="8" w:space="0" w:color="auto"/>
            </w:tcBorders>
            <w:vAlign w:val="center"/>
          </w:tcPr>
          <w:p w14:paraId="58555826"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5D23A164"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7E9EFD2E"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2334F105"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11</w:t>
            </w:r>
          </w:p>
        </w:tc>
        <w:tc>
          <w:tcPr>
            <w:tcW w:w="1871" w:type="dxa"/>
            <w:gridSpan w:val="2"/>
            <w:vMerge w:val="restart"/>
            <w:tcBorders>
              <w:top w:val="single" w:sz="8" w:space="0" w:color="auto"/>
              <w:left w:val="single" w:sz="4" w:space="0" w:color="auto"/>
              <w:right w:val="single" w:sz="4" w:space="0" w:color="auto"/>
            </w:tcBorders>
            <w:shd w:val="clear" w:color="auto" w:fill="auto"/>
            <w:vAlign w:val="center"/>
            <w:hideMark/>
          </w:tcPr>
          <w:p w14:paraId="410F1652"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EPSON</w:t>
            </w:r>
          </w:p>
        </w:tc>
        <w:tc>
          <w:tcPr>
            <w:tcW w:w="2693" w:type="dxa"/>
            <w:vMerge w:val="restart"/>
            <w:tcBorders>
              <w:top w:val="single" w:sz="8" w:space="0" w:color="auto"/>
              <w:left w:val="nil"/>
              <w:right w:val="single" w:sz="4" w:space="0" w:color="auto"/>
            </w:tcBorders>
            <w:shd w:val="clear" w:color="auto" w:fill="auto"/>
            <w:vAlign w:val="center"/>
            <w:hideMark/>
          </w:tcPr>
          <w:p w14:paraId="7AD828E5"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L5190</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51A5C29D"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Epson</w:t>
            </w:r>
            <w:proofErr w:type="spellEnd"/>
            <w:r w:rsidRPr="00901DF6">
              <w:rPr>
                <w:rFonts w:ascii="Times New Roman" w:hAnsi="Times New Roman" w:cs="Times New Roman"/>
                <w:color w:val="000000"/>
                <w:sz w:val="20"/>
                <w:szCs w:val="20"/>
                <w:lang w:val="el-GR" w:eastAsia="el-GR"/>
              </w:rPr>
              <w:t xml:space="preserve"> 103 </w:t>
            </w:r>
            <w:proofErr w:type="spellStart"/>
            <w:r w:rsidRPr="00901DF6">
              <w:rPr>
                <w:rFonts w:ascii="Times New Roman" w:hAnsi="Times New Roman" w:cs="Times New Roman"/>
                <w:color w:val="000000"/>
                <w:sz w:val="20"/>
                <w:szCs w:val="20"/>
                <w:lang w:val="el-GR" w:eastAsia="el-GR"/>
              </w:rPr>
              <w:t>Black</w:t>
            </w:r>
            <w:proofErr w:type="spellEnd"/>
            <w:r w:rsidRPr="00901DF6">
              <w:rPr>
                <w:rFonts w:ascii="Times New Roman" w:hAnsi="Times New Roman" w:cs="Times New Roman"/>
                <w:color w:val="000000"/>
                <w:sz w:val="20"/>
                <w:szCs w:val="20"/>
                <w:lang w:val="el-GR" w:eastAsia="el-GR"/>
              </w:rPr>
              <w:t xml:space="preserve"> (C13T00S14A )</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5F27F0C0"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3</w:t>
            </w:r>
          </w:p>
        </w:tc>
        <w:tc>
          <w:tcPr>
            <w:tcW w:w="1537" w:type="dxa"/>
            <w:gridSpan w:val="2"/>
            <w:tcBorders>
              <w:top w:val="single" w:sz="8" w:space="0" w:color="auto"/>
              <w:left w:val="nil"/>
              <w:bottom w:val="single" w:sz="8" w:space="0" w:color="auto"/>
              <w:right w:val="single" w:sz="8" w:space="0" w:color="auto"/>
            </w:tcBorders>
            <w:vAlign w:val="center"/>
          </w:tcPr>
          <w:p w14:paraId="1A4BEF49"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6E278ED2"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1FF05535"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3463C752"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12</w:t>
            </w:r>
          </w:p>
        </w:tc>
        <w:tc>
          <w:tcPr>
            <w:tcW w:w="1871" w:type="dxa"/>
            <w:gridSpan w:val="2"/>
            <w:vMerge/>
            <w:tcBorders>
              <w:left w:val="single" w:sz="4" w:space="0" w:color="auto"/>
              <w:right w:val="single" w:sz="4" w:space="0" w:color="auto"/>
            </w:tcBorders>
            <w:shd w:val="clear" w:color="auto" w:fill="auto"/>
            <w:vAlign w:val="center"/>
            <w:hideMark/>
          </w:tcPr>
          <w:p w14:paraId="72E26722"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right w:val="single" w:sz="4" w:space="0" w:color="auto"/>
            </w:tcBorders>
            <w:shd w:val="clear" w:color="auto" w:fill="auto"/>
            <w:vAlign w:val="center"/>
            <w:hideMark/>
          </w:tcPr>
          <w:p w14:paraId="729B7517"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50E7E95E"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Epson</w:t>
            </w:r>
            <w:proofErr w:type="spellEnd"/>
            <w:r w:rsidRPr="00901DF6">
              <w:rPr>
                <w:rFonts w:ascii="Times New Roman" w:hAnsi="Times New Roman" w:cs="Times New Roman"/>
                <w:color w:val="000000"/>
                <w:sz w:val="20"/>
                <w:szCs w:val="20"/>
                <w:lang w:val="el-GR" w:eastAsia="el-GR"/>
              </w:rPr>
              <w:t xml:space="preserve"> 103 </w:t>
            </w:r>
            <w:proofErr w:type="spellStart"/>
            <w:r w:rsidRPr="00901DF6">
              <w:rPr>
                <w:rFonts w:ascii="Times New Roman" w:hAnsi="Times New Roman" w:cs="Times New Roman"/>
                <w:color w:val="000000"/>
                <w:sz w:val="20"/>
                <w:szCs w:val="20"/>
                <w:lang w:val="el-GR" w:eastAsia="el-GR"/>
              </w:rPr>
              <w:t>EcoTank</w:t>
            </w:r>
            <w:proofErr w:type="spellEnd"/>
            <w:r w:rsidRPr="00901DF6">
              <w:rPr>
                <w:rFonts w:ascii="Times New Roman" w:hAnsi="Times New Roman" w:cs="Times New Roman"/>
                <w:color w:val="000000"/>
                <w:sz w:val="20"/>
                <w:szCs w:val="20"/>
                <w:lang w:val="el-GR" w:eastAsia="el-GR"/>
              </w:rPr>
              <w:t xml:space="preserve"> </w:t>
            </w:r>
            <w:proofErr w:type="spellStart"/>
            <w:r w:rsidRPr="00901DF6">
              <w:rPr>
                <w:rFonts w:ascii="Times New Roman" w:hAnsi="Times New Roman" w:cs="Times New Roman"/>
                <w:color w:val="000000"/>
                <w:sz w:val="20"/>
                <w:szCs w:val="20"/>
                <w:lang w:val="el-GR" w:eastAsia="el-GR"/>
              </w:rPr>
              <w:t>Cyan</w:t>
            </w:r>
            <w:proofErr w:type="spellEnd"/>
            <w:r w:rsidRPr="00901DF6">
              <w:rPr>
                <w:rFonts w:ascii="Times New Roman" w:hAnsi="Times New Roman" w:cs="Times New Roman"/>
                <w:color w:val="000000"/>
                <w:sz w:val="20"/>
                <w:szCs w:val="20"/>
                <w:lang w:val="el-GR" w:eastAsia="el-GR"/>
              </w:rPr>
              <w:t xml:space="preserve"> (C13T00S24A)</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6BF09848"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2</w:t>
            </w:r>
          </w:p>
        </w:tc>
        <w:tc>
          <w:tcPr>
            <w:tcW w:w="1537" w:type="dxa"/>
            <w:gridSpan w:val="2"/>
            <w:tcBorders>
              <w:top w:val="single" w:sz="8" w:space="0" w:color="auto"/>
              <w:left w:val="nil"/>
              <w:bottom w:val="single" w:sz="8" w:space="0" w:color="auto"/>
              <w:right w:val="single" w:sz="8" w:space="0" w:color="auto"/>
            </w:tcBorders>
            <w:vAlign w:val="center"/>
          </w:tcPr>
          <w:p w14:paraId="080EF9E5"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419583DC"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71E390FA"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62019444"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13</w:t>
            </w:r>
          </w:p>
        </w:tc>
        <w:tc>
          <w:tcPr>
            <w:tcW w:w="1871" w:type="dxa"/>
            <w:gridSpan w:val="2"/>
            <w:vMerge/>
            <w:tcBorders>
              <w:left w:val="single" w:sz="4" w:space="0" w:color="auto"/>
              <w:right w:val="single" w:sz="4" w:space="0" w:color="auto"/>
            </w:tcBorders>
            <w:shd w:val="clear" w:color="auto" w:fill="auto"/>
            <w:vAlign w:val="center"/>
            <w:hideMark/>
          </w:tcPr>
          <w:p w14:paraId="71A1CF83"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right w:val="single" w:sz="4" w:space="0" w:color="auto"/>
            </w:tcBorders>
            <w:shd w:val="clear" w:color="auto" w:fill="auto"/>
            <w:vAlign w:val="center"/>
            <w:hideMark/>
          </w:tcPr>
          <w:p w14:paraId="67A2DA7C"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6DA4B7A9"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Epson</w:t>
            </w:r>
            <w:proofErr w:type="spellEnd"/>
            <w:r w:rsidRPr="00901DF6">
              <w:rPr>
                <w:rFonts w:ascii="Times New Roman" w:hAnsi="Times New Roman" w:cs="Times New Roman"/>
                <w:color w:val="000000"/>
                <w:sz w:val="20"/>
                <w:szCs w:val="20"/>
                <w:lang w:val="el-GR" w:eastAsia="el-GR"/>
              </w:rPr>
              <w:t xml:space="preserve"> 103 </w:t>
            </w:r>
            <w:proofErr w:type="spellStart"/>
            <w:r w:rsidRPr="00901DF6">
              <w:rPr>
                <w:rFonts w:ascii="Times New Roman" w:hAnsi="Times New Roman" w:cs="Times New Roman"/>
                <w:color w:val="000000"/>
                <w:sz w:val="20"/>
                <w:szCs w:val="20"/>
                <w:lang w:val="el-GR" w:eastAsia="el-GR"/>
              </w:rPr>
              <w:t>EcoTank</w:t>
            </w:r>
            <w:proofErr w:type="spellEnd"/>
            <w:r w:rsidRPr="00901DF6">
              <w:rPr>
                <w:rFonts w:ascii="Times New Roman" w:hAnsi="Times New Roman" w:cs="Times New Roman"/>
                <w:color w:val="000000"/>
                <w:sz w:val="20"/>
                <w:szCs w:val="20"/>
                <w:lang w:val="el-GR" w:eastAsia="el-GR"/>
              </w:rPr>
              <w:t xml:space="preserve"> </w:t>
            </w:r>
            <w:proofErr w:type="spellStart"/>
            <w:r w:rsidRPr="00901DF6">
              <w:rPr>
                <w:rFonts w:ascii="Times New Roman" w:hAnsi="Times New Roman" w:cs="Times New Roman"/>
                <w:color w:val="000000"/>
                <w:sz w:val="20"/>
                <w:szCs w:val="20"/>
                <w:lang w:val="el-GR" w:eastAsia="el-GR"/>
              </w:rPr>
              <w:t>Magenta</w:t>
            </w:r>
            <w:proofErr w:type="spellEnd"/>
            <w:r w:rsidRPr="00901DF6">
              <w:rPr>
                <w:rFonts w:ascii="Times New Roman" w:hAnsi="Times New Roman" w:cs="Times New Roman"/>
                <w:color w:val="000000"/>
                <w:sz w:val="20"/>
                <w:szCs w:val="20"/>
                <w:lang w:val="el-GR" w:eastAsia="el-GR"/>
              </w:rPr>
              <w:t xml:space="preserve"> (C13T00S34A)</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6326CED2"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2</w:t>
            </w:r>
          </w:p>
        </w:tc>
        <w:tc>
          <w:tcPr>
            <w:tcW w:w="1537" w:type="dxa"/>
            <w:gridSpan w:val="2"/>
            <w:tcBorders>
              <w:top w:val="single" w:sz="8" w:space="0" w:color="auto"/>
              <w:left w:val="nil"/>
              <w:bottom w:val="single" w:sz="8" w:space="0" w:color="auto"/>
              <w:right w:val="single" w:sz="8" w:space="0" w:color="auto"/>
            </w:tcBorders>
            <w:vAlign w:val="center"/>
          </w:tcPr>
          <w:p w14:paraId="62D93504"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41D3B56B"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49E3E06E"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423DAF1F"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14</w:t>
            </w:r>
          </w:p>
        </w:tc>
        <w:tc>
          <w:tcPr>
            <w:tcW w:w="1871" w:type="dxa"/>
            <w:gridSpan w:val="2"/>
            <w:vMerge/>
            <w:tcBorders>
              <w:left w:val="single" w:sz="4" w:space="0" w:color="auto"/>
              <w:bottom w:val="single" w:sz="8" w:space="0" w:color="auto"/>
              <w:right w:val="single" w:sz="4" w:space="0" w:color="auto"/>
            </w:tcBorders>
            <w:shd w:val="clear" w:color="auto" w:fill="auto"/>
            <w:vAlign w:val="center"/>
            <w:hideMark/>
          </w:tcPr>
          <w:p w14:paraId="53740C1B"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bottom w:val="single" w:sz="8" w:space="0" w:color="auto"/>
              <w:right w:val="single" w:sz="4" w:space="0" w:color="auto"/>
            </w:tcBorders>
            <w:shd w:val="clear" w:color="auto" w:fill="auto"/>
            <w:vAlign w:val="center"/>
            <w:hideMark/>
          </w:tcPr>
          <w:p w14:paraId="26014B77"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1AB8DE0A"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Epson</w:t>
            </w:r>
            <w:proofErr w:type="spellEnd"/>
            <w:r w:rsidRPr="00901DF6">
              <w:rPr>
                <w:rFonts w:ascii="Times New Roman" w:hAnsi="Times New Roman" w:cs="Times New Roman"/>
                <w:color w:val="000000"/>
                <w:sz w:val="20"/>
                <w:szCs w:val="20"/>
                <w:lang w:val="el-GR" w:eastAsia="el-GR"/>
              </w:rPr>
              <w:t xml:space="preserve"> 103 </w:t>
            </w:r>
            <w:proofErr w:type="spellStart"/>
            <w:r w:rsidRPr="00901DF6">
              <w:rPr>
                <w:rFonts w:ascii="Times New Roman" w:hAnsi="Times New Roman" w:cs="Times New Roman"/>
                <w:color w:val="000000"/>
                <w:sz w:val="20"/>
                <w:szCs w:val="20"/>
                <w:lang w:val="el-GR" w:eastAsia="el-GR"/>
              </w:rPr>
              <w:t>EcoTank</w:t>
            </w:r>
            <w:proofErr w:type="spellEnd"/>
            <w:r w:rsidRPr="00901DF6">
              <w:rPr>
                <w:rFonts w:ascii="Times New Roman" w:hAnsi="Times New Roman" w:cs="Times New Roman"/>
                <w:color w:val="000000"/>
                <w:sz w:val="20"/>
                <w:szCs w:val="20"/>
                <w:lang w:val="el-GR" w:eastAsia="el-GR"/>
              </w:rPr>
              <w:t xml:space="preserve"> </w:t>
            </w:r>
            <w:proofErr w:type="spellStart"/>
            <w:r w:rsidRPr="00901DF6">
              <w:rPr>
                <w:rFonts w:ascii="Times New Roman" w:hAnsi="Times New Roman" w:cs="Times New Roman"/>
                <w:color w:val="000000"/>
                <w:sz w:val="20"/>
                <w:szCs w:val="20"/>
                <w:lang w:val="el-GR" w:eastAsia="el-GR"/>
              </w:rPr>
              <w:t>Yellow</w:t>
            </w:r>
            <w:proofErr w:type="spellEnd"/>
            <w:r w:rsidRPr="00901DF6">
              <w:rPr>
                <w:rFonts w:ascii="Times New Roman" w:hAnsi="Times New Roman" w:cs="Times New Roman"/>
                <w:color w:val="000000"/>
                <w:sz w:val="20"/>
                <w:szCs w:val="20"/>
                <w:lang w:val="el-GR" w:eastAsia="el-GR"/>
              </w:rPr>
              <w:t xml:space="preserve"> (C13T00S44A)</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412AD5E3"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2</w:t>
            </w:r>
          </w:p>
        </w:tc>
        <w:tc>
          <w:tcPr>
            <w:tcW w:w="1537" w:type="dxa"/>
            <w:gridSpan w:val="2"/>
            <w:tcBorders>
              <w:top w:val="single" w:sz="8" w:space="0" w:color="auto"/>
              <w:left w:val="nil"/>
              <w:bottom w:val="single" w:sz="8" w:space="0" w:color="auto"/>
              <w:right w:val="single" w:sz="8" w:space="0" w:color="auto"/>
            </w:tcBorders>
            <w:vAlign w:val="center"/>
          </w:tcPr>
          <w:p w14:paraId="235C3E68"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24D2E690"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6F781FC1"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4625A5B1"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lastRenderedPageBreak/>
              <w:t>15</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2D5246F3"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GESTETNER</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4878B557"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Aficio</w:t>
            </w:r>
            <w:proofErr w:type="spellEnd"/>
            <w:r w:rsidRPr="00901DF6">
              <w:rPr>
                <w:rFonts w:ascii="Times New Roman" w:hAnsi="Times New Roman" w:cs="Times New Roman"/>
                <w:color w:val="000000"/>
                <w:sz w:val="20"/>
                <w:szCs w:val="20"/>
                <w:lang w:val="el-GR" w:eastAsia="el-GR"/>
              </w:rPr>
              <w:t xml:space="preserve"> MP4000</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59D19502"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Ricoh</w:t>
            </w:r>
            <w:proofErr w:type="spellEnd"/>
            <w:r w:rsidRPr="00901DF6">
              <w:rPr>
                <w:rFonts w:ascii="Times New Roman" w:hAnsi="Times New Roman" w:cs="Times New Roman"/>
                <w:color w:val="000000"/>
                <w:sz w:val="20"/>
                <w:szCs w:val="20"/>
                <w:lang w:val="el-GR" w:eastAsia="el-GR"/>
              </w:rPr>
              <w:t xml:space="preserve"> </w:t>
            </w:r>
            <w:proofErr w:type="spellStart"/>
            <w:r w:rsidRPr="00901DF6">
              <w:rPr>
                <w:rFonts w:ascii="Times New Roman" w:hAnsi="Times New Roman" w:cs="Times New Roman"/>
                <w:color w:val="000000"/>
                <w:sz w:val="20"/>
                <w:szCs w:val="20"/>
                <w:lang w:val="el-GR" w:eastAsia="el-GR"/>
              </w:rPr>
              <w:t>Type</w:t>
            </w:r>
            <w:proofErr w:type="spellEnd"/>
            <w:r w:rsidRPr="00901DF6">
              <w:rPr>
                <w:rFonts w:ascii="Times New Roman" w:hAnsi="Times New Roman" w:cs="Times New Roman"/>
                <w:color w:val="000000"/>
                <w:sz w:val="20"/>
                <w:szCs w:val="20"/>
                <w:lang w:val="el-GR" w:eastAsia="el-GR"/>
              </w:rPr>
              <w:t xml:space="preserve"> 4500 </w:t>
            </w:r>
            <w:proofErr w:type="spellStart"/>
            <w:r w:rsidRPr="00901DF6">
              <w:rPr>
                <w:rFonts w:ascii="Times New Roman" w:hAnsi="Times New Roman" w:cs="Times New Roman"/>
                <w:color w:val="000000"/>
                <w:sz w:val="20"/>
                <w:szCs w:val="20"/>
                <w:lang w:val="el-GR" w:eastAsia="el-GR"/>
              </w:rPr>
              <w:t>Toner</w:t>
            </w:r>
            <w:proofErr w:type="spellEnd"/>
            <w:r w:rsidRPr="00901DF6">
              <w:rPr>
                <w:rFonts w:ascii="Times New Roman" w:hAnsi="Times New Roman" w:cs="Times New Roman"/>
                <w:color w:val="000000"/>
                <w:sz w:val="20"/>
                <w:szCs w:val="20"/>
                <w:lang w:val="el-GR" w:eastAsia="el-GR"/>
              </w:rPr>
              <w:t xml:space="preserve"> </w:t>
            </w:r>
            <w:proofErr w:type="spellStart"/>
            <w:r w:rsidRPr="00901DF6">
              <w:rPr>
                <w:rFonts w:ascii="Times New Roman" w:hAnsi="Times New Roman" w:cs="Times New Roman"/>
                <w:color w:val="000000"/>
                <w:sz w:val="20"/>
                <w:szCs w:val="20"/>
                <w:lang w:val="el-GR" w:eastAsia="el-GR"/>
              </w:rPr>
              <w:t>Black</w:t>
            </w:r>
            <w:proofErr w:type="spellEnd"/>
            <w:r w:rsidRPr="00901DF6">
              <w:rPr>
                <w:rFonts w:ascii="Times New Roman" w:hAnsi="Times New Roman" w:cs="Times New Roman"/>
                <w:color w:val="000000"/>
                <w:sz w:val="20"/>
                <w:szCs w:val="20"/>
                <w:lang w:val="el-GR" w:eastAsia="el-GR"/>
              </w:rPr>
              <w:t xml:space="preserve"> (840041)</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584E55BA"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4</w:t>
            </w:r>
          </w:p>
        </w:tc>
        <w:tc>
          <w:tcPr>
            <w:tcW w:w="1537" w:type="dxa"/>
            <w:gridSpan w:val="2"/>
            <w:tcBorders>
              <w:top w:val="single" w:sz="8" w:space="0" w:color="auto"/>
              <w:left w:val="nil"/>
              <w:bottom w:val="single" w:sz="8" w:space="0" w:color="auto"/>
              <w:right w:val="single" w:sz="8" w:space="0" w:color="auto"/>
            </w:tcBorders>
            <w:vAlign w:val="center"/>
          </w:tcPr>
          <w:p w14:paraId="503B9EE8"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1A4BF80F"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15070A96"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6E6713D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16</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0370179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GESTETNER</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7E44B2AB"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Aficio</w:t>
            </w:r>
            <w:proofErr w:type="spellEnd"/>
            <w:r w:rsidRPr="00901DF6">
              <w:rPr>
                <w:rFonts w:ascii="Times New Roman" w:hAnsi="Times New Roman" w:cs="Times New Roman"/>
                <w:color w:val="000000"/>
                <w:sz w:val="20"/>
                <w:szCs w:val="20"/>
                <w:lang w:val="el-GR" w:eastAsia="el-GR"/>
              </w:rPr>
              <w:t xml:space="preserve"> MP7500</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2C8755A4"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Ricoh</w:t>
            </w:r>
            <w:proofErr w:type="spellEnd"/>
            <w:r w:rsidRPr="00901DF6">
              <w:rPr>
                <w:rFonts w:ascii="Times New Roman" w:hAnsi="Times New Roman" w:cs="Times New Roman"/>
                <w:color w:val="000000"/>
                <w:sz w:val="20"/>
                <w:szCs w:val="20"/>
                <w:lang w:val="el-GR" w:eastAsia="el-GR"/>
              </w:rPr>
              <w:t xml:space="preserve"> </w:t>
            </w:r>
            <w:proofErr w:type="spellStart"/>
            <w:r w:rsidRPr="00901DF6">
              <w:rPr>
                <w:rFonts w:ascii="Times New Roman" w:hAnsi="Times New Roman" w:cs="Times New Roman"/>
                <w:color w:val="000000"/>
                <w:sz w:val="20"/>
                <w:szCs w:val="20"/>
                <w:lang w:val="el-GR" w:eastAsia="el-GR"/>
              </w:rPr>
              <w:t>Type</w:t>
            </w:r>
            <w:proofErr w:type="spellEnd"/>
            <w:r w:rsidRPr="00901DF6">
              <w:rPr>
                <w:rFonts w:ascii="Times New Roman" w:hAnsi="Times New Roman" w:cs="Times New Roman"/>
                <w:color w:val="000000"/>
                <w:sz w:val="20"/>
                <w:szCs w:val="20"/>
                <w:lang w:val="el-GR" w:eastAsia="el-GR"/>
              </w:rPr>
              <w:t xml:space="preserve"> 6210D </w:t>
            </w:r>
            <w:proofErr w:type="spellStart"/>
            <w:r w:rsidRPr="00901DF6">
              <w:rPr>
                <w:rFonts w:ascii="Times New Roman" w:hAnsi="Times New Roman" w:cs="Times New Roman"/>
                <w:color w:val="000000"/>
                <w:sz w:val="20"/>
                <w:szCs w:val="20"/>
                <w:lang w:val="el-GR" w:eastAsia="el-GR"/>
              </w:rPr>
              <w:t>Black</w:t>
            </w:r>
            <w:proofErr w:type="spellEnd"/>
            <w:r w:rsidRPr="00901DF6">
              <w:rPr>
                <w:rFonts w:ascii="Times New Roman" w:hAnsi="Times New Roman" w:cs="Times New Roman"/>
                <w:color w:val="000000"/>
                <w:sz w:val="20"/>
                <w:szCs w:val="20"/>
                <w:lang w:val="el-GR" w:eastAsia="el-GR"/>
              </w:rPr>
              <w:t xml:space="preserve"> (885394)</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5EED3072"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4</w:t>
            </w:r>
          </w:p>
        </w:tc>
        <w:tc>
          <w:tcPr>
            <w:tcW w:w="1537" w:type="dxa"/>
            <w:gridSpan w:val="2"/>
            <w:tcBorders>
              <w:top w:val="single" w:sz="8" w:space="0" w:color="auto"/>
              <w:left w:val="nil"/>
              <w:bottom w:val="single" w:sz="8" w:space="0" w:color="auto"/>
              <w:right w:val="single" w:sz="8" w:space="0" w:color="auto"/>
            </w:tcBorders>
            <w:vAlign w:val="center"/>
          </w:tcPr>
          <w:p w14:paraId="4C686446"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5BDBA99E"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7C2BDBCC"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4A2DDD74"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17</w:t>
            </w:r>
          </w:p>
        </w:tc>
        <w:tc>
          <w:tcPr>
            <w:tcW w:w="1871" w:type="dxa"/>
            <w:gridSpan w:val="2"/>
            <w:vMerge w:val="restart"/>
            <w:tcBorders>
              <w:top w:val="single" w:sz="8" w:space="0" w:color="auto"/>
              <w:left w:val="single" w:sz="4" w:space="0" w:color="auto"/>
              <w:right w:val="single" w:sz="4" w:space="0" w:color="auto"/>
            </w:tcBorders>
            <w:shd w:val="clear" w:color="auto" w:fill="auto"/>
            <w:vAlign w:val="center"/>
            <w:hideMark/>
          </w:tcPr>
          <w:p w14:paraId="5C95977C"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HP</w:t>
            </w:r>
          </w:p>
        </w:tc>
        <w:tc>
          <w:tcPr>
            <w:tcW w:w="2693" w:type="dxa"/>
            <w:vMerge w:val="restart"/>
            <w:tcBorders>
              <w:top w:val="single" w:sz="8" w:space="0" w:color="auto"/>
              <w:left w:val="nil"/>
              <w:right w:val="single" w:sz="4" w:space="0" w:color="auto"/>
            </w:tcBorders>
            <w:shd w:val="clear" w:color="auto" w:fill="auto"/>
            <w:vAlign w:val="center"/>
            <w:hideMark/>
          </w:tcPr>
          <w:p w14:paraId="71E162E9"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Deskjet</w:t>
            </w:r>
            <w:proofErr w:type="spellEnd"/>
            <w:r w:rsidRPr="00901DF6">
              <w:rPr>
                <w:rFonts w:ascii="Times New Roman" w:hAnsi="Times New Roman" w:cs="Times New Roman"/>
                <w:color w:val="000000"/>
                <w:sz w:val="20"/>
                <w:szCs w:val="20"/>
                <w:lang w:val="el-GR" w:eastAsia="el-GR"/>
              </w:rPr>
              <w:t xml:space="preserve"> 5940</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6E9C6FF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 xml:space="preserve">HP 337 (C9364EE)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027F4E97"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2</w:t>
            </w:r>
          </w:p>
        </w:tc>
        <w:tc>
          <w:tcPr>
            <w:tcW w:w="1537" w:type="dxa"/>
            <w:gridSpan w:val="2"/>
            <w:tcBorders>
              <w:top w:val="single" w:sz="8" w:space="0" w:color="auto"/>
              <w:left w:val="nil"/>
              <w:bottom w:val="single" w:sz="8" w:space="0" w:color="auto"/>
              <w:right w:val="single" w:sz="8" w:space="0" w:color="auto"/>
            </w:tcBorders>
            <w:vAlign w:val="center"/>
          </w:tcPr>
          <w:p w14:paraId="68F6A8D5"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59B7D323"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156F36AB"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399C2B81"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18</w:t>
            </w:r>
          </w:p>
        </w:tc>
        <w:tc>
          <w:tcPr>
            <w:tcW w:w="1871" w:type="dxa"/>
            <w:gridSpan w:val="2"/>
            <w:vMerge/>
            <w:tcBorders>
              <w:left w:val="single" w:sz="4" w:space="0" w:color="auto"/>
              <w:bottom w:val="single" w:sz="8" w:space="0" w:color="auto"/>
              <w:right w:val="single" w:sz="4" w:space="0" w:color="auto"/>
            </w:tcBorders>
            <w:shd w:val="clear" w:color="auto" w:fill="auto"/>
            <w:vAlign w:val="center"/>
            <w:hideMark/>
          </w:tcPr>
          <w:p w14:paraId="373DBA39"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bottom w:val="single" w:sz="8" w:space="0" w:color="auto"/>
              <w:right w:val="single" w:sz="4" w:space="0" w:color="auto"/>
            </w:tcBorders>
            <w:shd w:val="clear" w:color="auto" w:fill="auto"/>
            <w:vAlign w:val="center"/>
            <w:hideMark/>
          </w:tcPr>
          <w:p w14:paraId="561DE5B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540167A1"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 xml:space="preserve">HP 344 (C9363EE) </w:t>
            </w:r>
            <w:proofErr w:type="spellStart"/>
            <w:r w:rsidRPr="00901DF6">
              <w:rPr>
                <w:rFonts w:ascii="Times New Roman" w:hAnsi="Times New Roman" w:cs="Times New Roman"/>
                <w:color w:val="000000"/>
                <w:sz w:val="20"/>
                <w:szCs w:val="20"/>
                <w:lang w:val="el-GR" w:eastAsia="el-GR"/>
              </w:rPr>
              <w:t>Color</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54F16B65"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4CB1EEB6"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611FA0F8"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69116F30"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6690F92A"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19</w:t>
            </w:r>
          </w:p>
        </w:tc>
        <w:tc>
          <w:tcPr>
            <w:tcW w:w="1871" w:type="dxa"/>
            <w:gridSpan w:val="2"/>
            <w:vMerge w:val="restart"/>
            <w:tcBorders>
              <w:top w:val="single" w:sz="8" w:space="0" w:color="auto"/>
              <w:left w:val="single" w:sz="4" w:space="0" w:color="auto"/>
              <w:right w:val="single" w:sz="4" w:space="0" w:color="auto"/>
            </w:tcBorders>
            <w:shd w:val="clear" w:color="auto" w:fill="auto"/>
            <w:vAlign w:val="center"/>
            <w:hideMark/>
          </w:tcPr>
          <w:p w14:paraId="62B39F31"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HP</w:t>
            </w:r>
          </w:p>
        </w:tc>
        <w:tc>
          <w:tcPr>
            <w:tcW w:w="2693" w:type="dxa"/>
            <w:vMerge w:val="restart"/>
            <w:tcBorders>
              <w:top w:val="single" w:sz="8" w:space="0" w:color="auto"/>
              <w:left w:val="nil"/>
              <w:right w:val="single" w:sz="4" w:space="0" w:color="auto"/>
            </w:tcBorders>
            <w:shd w:val="clear" w:color="auto" w:fill="auto"/>
            <w:vAlign w:val="center"/>
            <w:hideMark/>
          </w:tcPr>
          <w:p w14:paraId="1FEEF9F6"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Deskjet</w:t>
            </w:r>
            <w:proofErr w:type="spellEnd"/>
            <w:r w:rsidRPr="00901DF6">
              <w:rPr>
                <w:rFonts w:ascii="Times New Roman" w:hAnsi="Times New Roman" w:cs="Times New Roman"/>
                <w:color w:val="000000"/>
                <w:sz w:val="20"/>
                <w:szCs w:val="20"/>
                <w:lang w:val="el-GR" w:eastAsia="el-GR"/>
              </w:rPr>
              <w:t xml:space="preserve"> 930c</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2DF82012"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 xml:space="preserve">HP 45 (51645AE)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22F313E1"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5</w:t>
            </w:r>
          </w:p>
        </w:tc>
        <w:tc>
          <w:tcPr>
            <w:tcW w:w="1537" w:type="dxa"/>
            <w:gridSpan w:val="2"/>
            <w:tcBorders>
              <w:top w:val="single" w:sz="8" w:space="0" w:color="auto"/>
              <w:left w:val="nil"/>
              <w:bottom w:val="single" w:sz="8" w:space="0" w:color="auto"/>
              <w:right w:val="single" w:sz="8" w:space="0" w:color="auto"/>
            </w:tcBorders>
            <w:vAlign w:val="center"/>
          </w:tcPr>
          <w:p w14:paraId="624E6133"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73F3BFC9"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13A26E8D"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5CE3774D"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20</w:t>
            </w:r>
          </w:p>
        </w:tc>
        <w:tc>
          <w:tcPr>
            <w:tcW w:w="1871" w:type="dxa"/>
            <w:gridSpan w:val="2"/>
            <w:vMerge/>
            <w:tcBorders>
              <w:left w:val="single" w:sz="4" w:space="0" w:color="auto"/>
              <w:bottom w:val="single" w:sz="8" w:space="0" w:color="auto"/>
              <w:right w:val="single" w:sz="4" w:space="0" w:color="auto"/>
            </w:tcBorders>
            <w:shd w:val="clear" w:color="auto" w:fill="auto"/>
            <w:vAlign w:val="center"/>
            <w:hideMark/>
          </w:tcPr>
          <w:p w14:paraId="1D64B046"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bottom w:val="single" w:sz="8" w:space="0" w:color="auto"/>
              <w:right w:val="single" w:sz="4" w:space="0" w:color="auto"/>
            </w:tcBorders>
            <w:shd w:val="clear" w:color="auto" w:fill="auto"/>
            <w:vAlign w:val="center"/>
            <w:hideMark/>
          </w:tcPr>
          <w:p w14:paraId="3ACB251A"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1E5B2EB7"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 xml:space="preserve">HP 78 (C6578DE) </w:t>
            </w:r>
            <w:proofErr w:type="spellStart"/>
            <w:r w:rsidRPr="00901DF6">
              <w:rPr>
                <w:rFonts w:ascii="Times New Roman" w:hAnsi="Times New Roman" w:cs="Times New Roman"/>
                <w:color w:val="000000"/>
                <w:sz w:val="20"/>
                <w:szCs w:val="20"/>
                <w:lang w:val="el-GR" w:eastAsia="el-GR"/>
              </w:rPr>
              <w:t>Color</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2B1BD4E9"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2</w:t>
            </w:r>
          </w:p>
        </w:tc>
        <w:tc>
          <w:tcPr>
            <w:tcW w:w="1537" w:type="dxa"/>
            <w:gridSpan w:val="2"/>
            <w:tcBorders>
              <w:top w:val="single" w:sz="8" w:space="0" w:color="auto"/>
              <w:left w:val="nil"/>
              <w:bottom w:val="single" w:sz="8" w:space="0" w:color="auto"/>
              <w:right w:val="single" w:sz="8" w:space="0" w:color="auto"/>
            </w:tcBorders>
            <w:vAlign w:val="center"/>
          </w:tcPr>
          <w:p w14:paraId="65C3AB7C"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1E96A0C5"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5C3EAC52"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5977C78D"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21</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632F4C21"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HP</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28887B03"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LaserJet</w:t>
            </w:r>
            <w:proofErr w:type="spellEnd"/>
            <w:r w:rsidRPr="00901DF6">
              <w:rPr>
                <w:rFonts w:ascii="Times New Roman" w:hAnsi="Times New Roman" w:cs="Times New Roman"/>
                <w:color w:val="000000"/>
                <w:sz w:val="20"/>
                <w:szCs w:val="20"/>
                <w:lang w:val="el-GR" w:eastAsia="el-GR"/>
              </w:rPr>
              <w:t xml:space="preserve"> 4200/n</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16E3E095"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 xml:space="preserve">HP 38A (Q1338A)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3F2B7A56"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4</w:t>
            </w:r>
          </w:p>
        </w:tc>
        <w:tc>
          <w:tcPr>
            <w:tcW w:w="1537" w:type="dxa"/>
            <w:gridSpan w:val="2"/>
            <w:tcBorders>
              <w:top w:val="single" w:sz="8" w:space="0" w:color="auto"/>
              <w:left w:val="nil"/>
              <w:bottom w:val="single" w:sz="8" w:space="0" w:color="auto"/>
              <w:right w:val="single" w:sz="8" w:space="0" w:color="auto"/>
            </w:tcBorders>
            <w:vAlign w:val="center"/>
          </w:tcPr>
          <w:p w14:paraId="020116A7"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7ECEBD3C"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6DF99362"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6B65AA91"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22</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364D6248"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HP</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51C02352"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LaserJet</w:t>
            </w:r>
            <w:proofErr w:type="spellEnd"/>
            <w:r w:rsidRPr="00901DF6">
              <w:rPr>
                <w:rFonts w:ascii="Times New Roman" w:hAnsi="Times New Roman" w:cs="Times New Roman"/>
                <w:color w:val="000000"/>
                <w:sz w:val="20"/>
                <w:szCs w:val="20"/>
                <w:lang w:val="el-GR" w:eastAsia="el-GR"/>
              </w:rPr>
              <w:t xml:space="preserve"> P1102</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5317DF59"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 xml:space="preserve">HP 85A (CE285A)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55E03C03"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6</w:t>
            </w:r>
          </w:p>
        </w:tc>
        <w:tc>
          <w:tcPr>
            <w:tcW w:w="1537" w:type="dxa"/>
            <w:gridSpan w:val="2"/>
            <w:tcBorders>
              <w:top w:val="single" w:sz="8" w:space="0" w:color="auto"/>
              <w:left w:val="nil"/>
              <w:bottom w:val="single" w:sz="8" w:space="0" w:color="auto"/>
              <w:right w:val="single" w:sz="8" w:space="0" w:color="auto"/>
            </w:tcBorders>
            <w:vAlign w:val="center"/>
          </w:tcPr>
          <w:p w14:paraId="166B2166"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26ED0585"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6F4C582C"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1A980F2A"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23</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568A7BC6"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HP</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19BB39A4"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LaserJet</w:t>
            </w:r>
            <w:proofErr w:type="spellEnd"/>
            <w:r w:rsidRPr="00901DF6">
              <w:rPr>
                <w:rFonts w:ascii="Times New Roman" w:hAnsi="Times New Roman" w:cs="Times New Roman"/>
                <w:color w:val="000000"/>
                <w:sz w:val="20"/>
                <w:szCs w:val="20"/>
                <w:lang w:val="el-GR" w:eastAsia="el-GR"/>
              </w:rPr>
              <w:t xml:space="preserve"> P1505/n</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3E9F12D5"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 xml:space="preserve">HP 36A (CB436A)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77A24F71"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10</w:t>
            </w:r>
          </w:p>
        </w:tc>
        <w:tc>
          <w:tcPr>
            <w:tcW w:w="1537" w:type="dxa"/>
            <w:gridSpan w:val="2"/>
            <w:tcBorders>
              <w:top w:val="single" w:sz="8" w:space="0" w:color="auto"/>
              <w:left w:val="nil"/>
              <w:bottom w:val="single" w:sz="8" w:space="0" w:color="auto"/>
              <w:right w:val="single" w:sz="8" w:space="0" w:color="auto"/>
            </w:tcBorders>
            <w:vAlign w:val="center"/>
          </w:tcPr>
          <w:p w14:paraId="28CE88A1"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165C5598"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3CE9E91F"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5EDF736A"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24</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3D5B84D9"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HP</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7B043C6A"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LaserJet</w:t>
            </w:r>
            <w:proofErr w:type="spellEnd"/>
            <w:r w:rsidRPr="00901DF6">
              <w:rPr>
                <w:rFonts w:ascii="Times New Roman" w:hAnsi="Times New Roman" w:cs="Times New Roman"/>
                <w:color w:val="000000"/>
                <w:sz w:val="20"/>
                <w:szCs w:val="20"/>
                <w:lang w:val="el-GR" w:eastAsia="el-GR"/>
              </w:rPr>
              <w:t xml:space="preserve"> P2015n/</w:t>
            </w:r>
            <w:proofErr w:type="spellStart"/>
            <w:r w:rsidRPr="00901DF6">
              <w:rPr>
                <w:rFonts w:ascii="Times New Roman" w:hAnsi="Times New Roman" w:cs="Times New Roman"/>
                <w:color w:val="000000"/>
                <w:sz w:val="20"/>
                <w:szCs w:val="20"/>
                <w:lang w:val="el-GR" w:eastAsia="el-GR"/>
              </w:rPr>
              <w:t>dn</w:t>
            </w:r>
            <w:proofErr w:type="spellEnd"/>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6C8EA89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 xml:space="preserve">HP 53A (Q7553A)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37E59878"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8</w:t>
            </w:r>
          </w:p>
        </w:tc>
        <w:tc>
          <w:tcPr>
            <w:tcW w:w="1537" w:type="dxa"/>
            <w:gridSpan w:val="2"/>
            <w:tcBorders>
              <w:top w:val="single" w:sz="8" w:space="0" w:color="auto"/>
              <w:left w:val="nil"/>
              <w:bottom w:val="single" w:sz="8" w:space="0" w:color="auto"/>
              <w:right w:val="single" w:sz="8" w:space="0" w:color="auto"/>
            </w:tcBorders>
            <w:vAlign w:val="center"/>
          </w:tcPr>
          <w:p w14:paraId="7E170CAE"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554E6E4A"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4795EFA4"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74A114BD"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25</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62A585A1"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HP</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03044BC8"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LaserJet</w:t>
            </w:r>
            <w:proofErr w:type="spellEnd"/>
            <w:r w:rsidRPr="00901DF6">
              <w:rPr>
                <w:rFonts w:ascii="Times New Roman" w:hAnsi="Times New Roman" w:cs="Times New Roman"/>
                <w:color w:val="000000"/>
                <w:sz w:val="20"/>
                <w:szCs w:val="20"/>
                <w:lang w:val="el-GR" w:eastAsia="el-GR"/>
              </w:rPr>
              <w:t xml:space="preserve"> P2055dn</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56DBE669"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 xml:space="preserve">HP 05A (CE505A)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4D23312C"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6</w:t>
            </w:r>
          </w:p>
        </w:tc>
        <w:tc>
          <w:tcPr>
            <w:tcW w:w="1537" w:type="dxa"/>
            <w:gridSpan w:val="2"/>
            <w:tcBorders>
              <w:top w:val="single" w:sz="8" w:space="0" w:color="auto"/>
              <w:left w:val="nil"/>
              <w:bottom w:val="single" w:sz="8" w:space="0" w:color="auto"/>
              <w:right w:val="single" w:sz="8" w:space="0" w:color="auto"/>
            </w:tcBorders>
            <w:vAlign w:val="center"/>
          </w:tcPr>
          <w:p w14:paraId="5A224C76"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70DC1EC9"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222A4C6C"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5E1752B3"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26</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3FCC7AFD"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HP</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22970D36"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LaserJet</w:t>
            </w:r>
            <w:proofErr w:type="spellEnd"/>
            <w:r w:rsidRPr="00901DF6">
              <w:rPr>
                <w:rFonts w:ascii="Times New Roman" w:hAnsi="Times New Roman" w:cs="Times New Roman"/>
                <w:color w:val="000000"/>
                <w:sz w:val="20"/>
                <w:szCs w:val="20"/>
                <w:lang w:val="el-GR" w:eastAsia="el-GR"/>
              </w:rPr>
              <w:t xml:space="preserve"> P3015</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17E2872B"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 xml:space="preserve">HP 55A  (CE255A)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68683916"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30</w:t>
            </w:r>
          </w:p>
        </w:tc>
        <w:tc>
          <w:tcPr>
            <w:tcW w:w="1537" w:type="dxa"/>
            <w:gridSpan w:val="2"/>
            <w:tcBorders>
              <w:top w:val="single" w:sz="8" w:space="0" w:color="auto"/>
              <w:left w:val="nil"/>
              <w:bottom w:val="single" w:sz="8" w:space="0" w:color="auto"/>
              <w:right w:val="single" w:sz="8" w:space="0" w:color="auto"/>
            </w:tcBorders>
            <w:vAlign w:val="center"/>
          </w:tcPr>
          <w:p w14:paraId="0162F13D"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4BCD6862"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1AB68946"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4BC2A1DA"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27</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04C80124"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LEXMARK</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07E0667F"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B3340</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46C8D441"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Lexmark</w:t>
            </w:r>
            <w:proofErr w:type="spellEnd"/>
            <w:r w:rsidRPr="00901DF6">
              <w:rPr>
                <w:rFonts w:ascii="Times New Roman" w:hAnsi="Times New Roman" w:cs="Times New Roman"/>
                <w:color w:val="000000"/>
                <w:sz w:val="20"/>
                <w:szCs w:val="20"/>
                <w:lang w:val="el-GR" w:eastAsia="el-GR"/>
              </w:rPr>
              <w:t xml:space="preserve"> B342H00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21838B58"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3</w:t>
            </w:r>
          </w:p>
        </w:tc>
        <w:tc>
          <w:tcPr>
            <w:tcW w:w="1537" w:type="dxa"/>
            <w:gridSpan w:val="2"/>
            <w:tcBorders>
              <w:top w:val="single" w:sz="8" w:space="0" w:color="auto"/>
              <w:left w:val="nil"/>
              <w:bottom w:val="single" w:sz="8" w:space="0" w:color="auto"/>
              <w:right w:val="single" w:sz="8" w:space="0" w:color="auto"/>
            </w:tcBorders>
            <w:vAlign w:val="center"/>
          </w:tcPr>
          <w:p w14:paraId="4E857E9E"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72575075"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6C3BB2B7"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67BD0424"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lastRenderedPageBreak/>
              <w:t>28</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5954BE61"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LEXMARK</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23187F42"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E250d/</w:t>
            </w:r>
            <w:proofErr w:type="spellStart"/>
            <w:r w:rsidRPr="00901DF6">
              <w:rPr>
                <w:rFonts w:ascii="Times New Roman" w:hAnsi="Times New Roman" w:cs="Times New Roman"/>
                <w:color w:val="000000"/>
                <w:sz w:val="20"/>
                <w:szCs w:val="20"/>
                <w:lang w:val="el-GR" w:eastAsia="el-GR"/>
              </w:rPr>
              <w:t>dn</w:t>
            </w:r>
            <w:proofErr w:type="spellEnd"/>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7DD6CFA7"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Lexmark</w:t>
            </w:r>
            <w:proofErr w:type="spellEnd"/>
            <w:r w:rsidRPr="00901DF6">
              <w:rPr>
                <w:rFonts w:ascii="Times New Roman" w:hAnsi="Times New Roman" w:cs="Times New Roman"/>
                <w:color w:val="000000"/>
                <w:sz w:val="20"/>
                <w:szCs w:val="20"/>
                <w:lang w:val="el-GR" w:eastAsia="el-GR"/>
              </w:rPr>
              <w:t xml:space="preserve"> E250d </w:t>
            </w:r>
            <w:proofErr w:type="spellStart"/>
            <w:r w:rsidRPr="00901DF6">
              <w:rPr>
                <w:rFonts w:ascii="Times New Roman" w:hAnsi="Times New Roman" w:cs="Times New Roman"/>
                <w:color w:val="000000"/>
                <w:sz w:val="20"/>
                <w:szCs w:val="20"/>
                <w:lang w:val="el-GR" w:eastAsia="el-GR"/>
              </w:rPr>
              <w:t>Black</w:t>
            </w:r>
            <w:proofErr w:type="spellEnd"/>
            <w:r w:rsidRPr="00901DF6">
              <w:rPr>
                <w:rFonts w:ascii="Times New Roman" w:hAnsi="Times New Roman" w:cs="Times New Roman"/>
                <w:color w:val="000000"/>
                <w:sz w:val="20"/>
                <w:szCs w:val="20"/>
                <w:lang w:val="el-GR" w:eastAsia="el-GR"/>
              </w:rPr>
              <w:t xml:space="preserve"> ( 250A11E )</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34E94137"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6</w:t>
            </w:r>
          </w:p>
        </w:tc>
        <w:tc>
          <w:tcPr>
            <w:tcW w:w="1537" w:type="dxa"/>
            <w:gridSpan w:val="2"/>
            <w:tcBorders>
              <w:top w:val="single" w:sz="8" w:space="0" w:color="auto"/>
              <w:left w:val="nil"/>
              <w:bottom w:val="single" w:sz="8" w:space="0" w:color="auto"/>
              <w:right w:val="single" w:sz="8" w:space="0" w:color="auto"/>
            </w:tcBorders>
            <w:vAlign w:val="center"/>
          </w:tcPr>
          <w:p w14:paraId="7377A515"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5005091E"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0A2F9143"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4944091F"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29</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521EC0CE"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NASHUATEC</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00D770D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Aficio</w:t>
            </w:r>
            <w:proofErr w:type="spellEnd"/>
            <w:r w:rsidRPr="00901DF6">
              <w:rPr>
                <w:rFonts w:ascii="Times New Roman" w:hAnsi="Times New Roman" w:cs="Times New Roman"/>
                <w:color w:val="000000"/>
                <w:sz w:val="20"/>
                <w:szCs w:val="20"/>
                <w:lang w:val="el-GR" w:eastAsia="el-GR"/>
              </w:rPr>
              <w:t xml:space="preserve"> 1805D</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640F8419"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n-US" w:eastAsia="el-GR"/>
              </w:rPr>
            </w:pPr>
            <w:r w:rsidRPr="00901DF6">
              <w:rPr>
                <w:rFonts w:ascii="Times New Roman" w:hAnsi="Times New Roman" w:cs="Times New Roman"/>
                <w:color w:val="000000"/>
                <w:sz w:val="20"/>
                <w:szCs w:val="20"/>
                <w:lang w:val="en-US" w:eastAsia="el-GR"/>
              </w:rPr>
              <w:t>Ricoh Type 1220D Toner Black (888087)</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424B9730"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3</w:t>
            </w:r>
          </w:p>
        </w:tc>
        <w:tc>
          <w:tcPr>
            <w:tcW w:w="1537" w:type="dxa"/>
            <w:gridSpan w:val="2"/>
            <w:tcBorders>
              <w:top w:val="single" w:sz="8" w:space="0" w:color="auto"/>
              <w:left w:val="nil"/>
              <w:bottom w:val="single" w:sz="8" w:space="0" w:color="auto"/>
              <w:right w:val="single" w:sz="8" w:space="0" w:color="auto"/>
            </w:tcBorders>
            <w:vAlign w:val="center"/>
          </w:tcPr>
          <w:p w14:paraId="68F3E527"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6FAAE567"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318745B7"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5DE48018"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30</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221300DF"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NASHUATEC</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4E1530EB"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Aficio</w:t>
            </w:r>
            <w:proofErr w:type="spellEnd"/>
            <w:r w:rsidRPr="00901DF6">
              <w:rPr>
                <w:rFonts w:ascii="Times New Roman" w:hAnsi="Times New Roman" w:cs="Times New Roman"/>
                <w:color w:val="000000"/>
                <w:sz w:val="20"/>
                <w:szCs w:val="20"/>
                <w:lang w:val="el-GR" w:eastAsia="el-GR"/>
              </w:rPr>
              <w:t xml:space="preserve"> DSM725</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1E029345"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n-US" w:eastAsia="el-GR"/>
              </w:rPr>
            </w:pPr>
            <w:r w:rsidRPr="00901DF6">
              <w:rPr>
                <w:rFonts w:ascii="Times New Roman" w:hAnsi="Times New Roman" w:cs="Times New Roman"/>
                <w:color w:val="000000"/>
                <w:sz w:val="20"/>
                <w:szCs w:val="20"/>
                <w:lang w:val="en-US" w:eastAsia="el-GR"/>
              </w:rPr>
              <w:t>Ricoh Type 2220D Toner Black (842042)</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63D8871F"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3</w:t>
            </w:r>
          </w:p>
        </w:tc>
        <w:tc>
          <w:tcPr>
            <w:tcW w:w="1537" w:type="dxa"/>
            <w:gridSpan w:val="2"/>
            <w:tcBorders>
              <w:top w:val="single" w:sz="8" w:space="0" w:color="auto"/>
              <w:left w:val="nil"/>
              <w:bottom w:val="single" w:sz="8" w:space="0" w:color="auto"/>
              <w:right w:val="single" w:sz="8" w:space="0" w:color="auto"/>
            </w:tcBorders>
            <w:vAlign w:val="center"/>
          </w:tcPr>
          <w:p w14:paraId="04C48DED"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03857287"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2D16A216"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2D8A3873"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31</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2AA46BBF"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OKI</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00C63B4F"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MB451</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4FDDECA9"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n-US" w:eastAsia="el-GR"/>
              </w:rPr>
            </w:pPr>
            <w:r w:rsidRPr="00901DF6">
              <w:rPr>
                <w:rFonts w:ascii="Times New Roman" w:hAnsi="Times New Roman" w:cs="Times New Roman"/>
                <w:color w:val="000000"/>
                <w:sz w:val="20"/>
                <w:szCs w:val="20"/>
                <w:lang w:val="en-US" w:eastAsia="el-GR"/>
              </w:rPr>
              <w:t>OKI B401/MB441/MB451 Black (44992401)</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0FCCFA9F"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3</w:t>
            </w:r>
          </w:p>
        </w:tc>
        <w:tc>
          <w:tcPr>
            <w:tcW w:w="1537" w:type="dxa"/>
            <w:gridSpan w:val="2"/>
            <w:tcBorders>
              <w:top w:val="single" w:sz="8" w:space="0" w:color="auto"/>
              <w:left w:val="nil"/>
              <w:bottom w:val="single" w:sz="8" w:space="0" w:color="auto"/>
              <w:right w:val="single" w:sz="8" w:space="0" w:color="auto"/>
            </w:tcBorders>
            <w:vAlign w:val="center"/>
          </w:tcPr>
          <w:p w14:paraId="45B761EE"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2734BBD5"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78409ED2"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5854F95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32</w:t>
            </w:r>
          </w:p>
        </w:tc>
        <w:tc>
          <w:tcPr>
            <w:tcW w:w="1871" w:type="dxa"/>
            <w:gridSpan w:val="2"/>
            <w:vMerge w:val="restart"/>
            <w:tcBorders>
              <w:top w:val="single" w:sz="8" w:space="0" w:color="auto"/>
              <w:left w:val="single" w:sz="4" w:space="0" w:color="auto"/>
              <w:right w:val="single" w:sz="4" w:space="0" w:color="auto"/>
            </w:tcBorders>
            <w:shd w:val="clear" w:color="auto" w:fill="auto"/>
            <w:vAlign w:val="center"/>
            <w:hideMark/>
          </w:tcPr>
          <w:p w14:paraId="4EED4B4D"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OKI</w:t>
            </w:r>
          </w:p>
        </w:tc>
        <w:tc>
          <w:tcPr>
            <w:tcW w:w="2693" w:type="dxa"/>
            <w:vMerge w:val="restart"/>
            <w:tcBorders>
              <w:top w:val="single" w:sz="8" w:space="0" w:color="auto"/>
              <w:left w:val="nil"/>
              <w:right w:val="single" w:sz="4" w:space="0" w:color="auto"/>
            </w:tcBorders>
            <w:shd w:val="clear" w:color="auto" w:fill="auto"/>
            <w:vAlign w:val="center"/>
            <w:hideMark/>
          </w:tcPr>
          <w:p w14:paraId="006EAFA1"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MC332</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3154611F"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 xml:space="preserve">OKI 44973536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0D1EAD7F"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2</w:t>
            </w:r>
          </w:p>
        </w:tc>
        <w:tc>
          <w:tcPr>
            <w:tcW w:w="1537" w:type="dxa"/>
            <w:gridSpan w:val="2"/>
            <w:tcBorders>
              <w:top w:val="single" w:sz="8" w:space="0" w:color="auto"/>
              <w:left w:val="nil"/>
              <w:bottom w:val="single" w:sz="8" w:space="0" w:color="auto"/>
              <w:right w:val="single" w:sz="8" w:space="0" w:color="auto"/>
            </w:tcBorders>
            <w:vAlign w:val="center"/>
          </w:tcPr>
          <w:p w14:paraId="6CF287D6"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2F5202C2"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2E1071E5"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6219D007"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33</w:t>
            </w:r>
          </w:p>
        </w:tc>
        <w:tc>
          <w:tcPr>
            <w:tcW w:w="1871" w:type="dxa"/>
            <w:gridSpan w:val="2"/>
            <w:vMerge/>
            <w:tcBorders>
              <w:left w:val="single" w:sz="4" w:space="0" w:color="auto"/>
              <w:right w:val="single" w:sz="4" w:space="0" w:color="auto"/>
            </w:tcBorders>
            <w:shd w:val="clear" w:color="auto" w:fill="auto"/>
            <w:vAlign w:val="center"/>
            <w:hideMark/>
          </w:tcPr>
          <w:p w14:paraId="134E928F"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right w:val="single" w:sz="4" w:space="0" w:color="auto"/>
            </w:tcBorders>
            <w:shd w:val="clear" w:color="auto" w:fill="auto"/>
            <w:vAlign w:val="center"/>
            <w:hideMark/>
          </w:tcPr>
          <w:p w14:paraId="48592EA6"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205F60B6"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 xml:space="preserve">OKI 44973535 </w:t>
            </w:r>
            <w:proofErr w:type="spellStart"/>
            <w:r w:rsidRPr="00901DF6">
              <w:rPr>
                <w:rFonts w:ascii="Times New Roman" w:hAnsi="Times New Roman" w:cs="Times New Roman"/>
                <w:color w:val="000000"/>
                <w:sz w:val="20"/>
                <w:szCs w:val="20"/>
                <w:lang w:val="el-GR" w:eastAsia="el-GR"/>
              </w:rPr>
              <w:t>Cyan</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060DE7C2"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5E80B572"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0ABDCA8E"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744F3727"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47EE1C88"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34</w:t>
            </w:r>
          </w:p>
        </w:tc>
        <w:tc>
          <w:tcPr>
            <w:tcW w:w="1871" w:type="dxa"/>
            <w:gridSpan w:val="2"/>
            <w:vMerge/>
            <w:tcBorders>
              <w:left w:val="single" w:sz="4" w:space="0" w:color="auto"/>
              <w:right w:val="single" w:sz="4" w:space="0" w:color="auto"/>
            </w:tcBorders>
            <w:shd w:val="clear" w:color="auto" w:fill="auto"/>
            <w:vAlign w:val="center"/>
            <w:hideMark/>
          </w:tcPr>
          <w:p w14:paraId="14C96C0B"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right w:val="single" w:sz="4" w:space="0" w:color="auto"/>
            </w:tcBorders>
            <w:shd w:val="clear" w:color="auto" w:fill="auto"/>
            <w:vAlign w:val="center"/>
            <w:hideMark/>
          </w:tcPr>
          <w:p w14:paraId="0E42A549"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2DCB9958"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 xml:space="preserve">OKI 44973534  </w:t>
            </w:r>
            <w:proofErr w:type="spellStart"/>
            <w:r w:rsidRPr="00901DF6">
              <w:rPr>
                <w:rFonts w:ascii="Times New Roman" w:hAnsi="Times New Roman" w:cs="Times New Roman"/>
                <w:color w:val="000000"/>
                <w:sz w:val="20"/>
                <w:szCs w:val="20"/>
                <w:lang w:val="el-GR" w:eastAsia="el-GR"/>
              </w:rPr>
              <w:t>Magenta</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76C684CE"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38E1C9BF"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4905886A"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2299A7AE"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1E03BB8C"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35</w:t>
            </w:r>
          </w:p>
        </w:tc>
        <w:tc>
          <w:tcPr>
            <w:tcW w:w="1871" w:type="dxa"/>
            <w:gridSpan w:val="2"/>
            <w:vMerge/>
            <w:tcBorders>
              <w:left w:val="single" w:sz="4" w:space="0" w:color="auto"/>
              <w:bottom w:val="single" w:sz="8" w:space="0" w:color="auto"/>
              <w:right w:val="single" w:sz="4" w:space="0" w:color="auto"/>
            </w:tcBorders>
            <w:shd w:val="clear" w:color="auto" w:fill="auto"/>
            <w:vAlign w:val="center"/>
            <w:hideMark/>
          </w:tcPr>
          <w:p w14:paraId="103E9E63"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bottom w:val="single" w:sz="8" w:space="0" w:color="auto"/>
              <w:right w:val="single" w:sz="4" w:space="0" w:color="auto"/>
            </w:tcBorders>
            <w:shd w:val="clear" w:color="auto" w:fill="auto"/>
            <w:vAlign w:val="center"/>
            <w:hideMark/>
          </w:tcPr>
          <w:p w14:paraId="4D4EFC1A"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6A2A5DDD"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 xml:space="preserve">OKI 44973533 </w:t>
            </w:r>
            <w:proofErr w:type="spellStart"/>
            <w:r w:rsidRPr="00901DF6">
              <w:rPr>
                <w:rFonts w:ascii="Times New Roman" w:hAnsi="Times New Roman" w:cs="Times New Roman"/>
                <w:color w:val="000000"/>
                <w:sz w:val="20"/>
                <w:szCs w:val="20"/>
                <w:lang w:val="el-GR" w:eastAsia="el-GR"/>
              </w:rPr>
              <w:t>Yellow</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765FE11E"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574C2313"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1EEA6E64"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63AFA91B"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7BC27E45"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36</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6F7328E1"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RICOH</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2FF43DD8"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Aficio</w:t>
            </w:r>
            <w:proofErr w:type="spellEnd"/>
            <w:r w:rsidRPr="00901DF6">
              <w:rPr>
                <w:rFonts w:ascii="Times New Roman" w:hAnsi="Times New Roman" w:cs="Times New Roman"/>
                <w:color w:val="000000"/>
                <w:sz w:val="20"/>
                <w:szCs w:val="20"/>
                <w:lang w:val="el-GR" w:eastAsia="el-GR"/>
              </w:rPr>
              <w:t xml:space="preserve"> 1075</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47F555EB"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Ricoh</w:t>
            </w:r>
            <w:proofErr w:type="spellEnd"/>
            <w:r w:rsidRPr="00901DF6">
              <w:rPr>
                <w:rFonts w:ascii="Times New Roman" w:hAnsi="Times New Roman" w:cs="Times New Roman"/>
                <w:color w:val="000000"/>
                <w:sz w:val="20"/>
                <w:szCs w:val="20"/>
                <w:lang w:val="el-GR" w:eastAsia="el-GR"/>
              </w:rPr>
              <w:t xml:space="preserve"> </w:t>
            </w:r>
            <w:proofErr w:type="spellStart"/>
            <w:r w:rsidRPr="00901DF6">
              <w:rPr>
                <w:rFonts w:ascii="Times New Roman" w:hAnsi="Times New Roman" w:cs="Times New Roman"/>
                <w:color w:val="000000"/>
                <w:sz w:val="20"/>
                <w:szCs w:val="20"/>
                <w:lang w:val="el-GR" w:eastAsia="el-GR"/>
              </w:rPr>
              <w:t>Type</w:t>
            </w:r>
            <w:proofErr w:type="spellEnd"/>
            <w:r w:rsidRPr="00901DF6">
              <w:rPr>
                <w:rFonts w:ascii="Times New Roman" w:hAnsi="Times New Roman" w:cs="Times New Roman"/>
                <w:color w:val="000000"/>
                <w:sz w:val="20"/>
                <w:szCs w:val="20"/>
                <w:lang w:val="el-GR" w:eastAsia="el-GR"/>
              </w:rPr>
              <w:t xml:space="preserve"> 6210D </w:t>
            </w:r>
            <w:proofErr w:type="spellStart"/>
            <w:r w:rsidRPr="00901DF6">
              <w:rPr>
                <w:rFonts w:ascii="Times New Roman" w:hAnsi="Times New Roman" w:cs="Times New Roman"/>
                <w:color w:val="000000"/>
                <w:sz w:val="20"/>
                <w:szCs w:val="20"/>
                <w:lang w:val="el-GR" w:eastAsia="el-GR"/>
              </w:rPr>
              <w:t>Black</w:t>
            </w:r>
            <w:proofErr w:type="spellEnd"/>
            <w:r w:rsidRPr="00901DF6">
              <w:rPr>
                <w:rFonts w:ascii="Times New Roman" w:hAnsi="Times New Roman" w:cs="Times New Roman"/>
                <w:color w:val="000000"/>
                <w:sz w:val="20"/>
                <w:szCs w:val="20"/>
                <w:lang w:val="el-GR" w:eastAsia="el-GR"/>
              </w:rPr>
              <w:t xml:space="preserve"> (885394)</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29EDF908"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3</w:t>
            </w:r>
          </w:p>
        </w:tc>
        <w:tc>
          <w:tcPr>
            <w:tcW w:w="1537" w:type="dxa"/>
            <w:gridSpan w:val="2"/>
            <w:tcBorders>
              <w:top w:val="single" w:sz="8" w:space="0" w:color="auto"/>
              <w:left w:val="nil"/>
              <w:bottom w:val="single" w:sz="8" w:space="0" w:color="auto"/>
              <w:right w:val="single" w:sz="8" w:space="0" w:color="auto"/>
            </w:tcBorders>
            <w:vAlign w:val="center"/>
          </w:tcPr>
          <w:p w14:paraId="29776786"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64CB3B52"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4906FEE6"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64F7555C"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37</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7F92A17B"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RICOH</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3749DD93"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Aficio</w:t>
            </w:r>
            <w:proofErr w:type="spellEnd"/>
            <w:r w:rsidRPr="00901DF6">
              <w:rPr>
                <w:rFonts w:ascii="Times New Roman" w:hAnsi="Times New Roman" w:cs="Times New Roman"/>
                <w:color w:val="000000"/>
                <w:sz w:val="20"/>
                <w:szCs w:val="20"/>
                <w:lang w:val="el-GR" w:eastAsia="el-GR"/>
              </w:rPr>
              <w:t xml:space="preserve"> 3025</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27C62DD7"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Ricoh</w:t>
            </w:r>
            <w:proofErr w:type="spellEnd"/>
            <w:r w:rsidRPr="00901DF6">
              <w:rPr>
                <w:rFonts w:ascii="Times New Roman" w:hAnsi="Times New Roman" w:cs="Times New Roman"/>
                <w:color w:val="000000"/>
                <w:sz w:val="20"/>
                <w:szCs w:val="20"/>
                <w:lang w:val="el-GR" w:eastAsia="el-GR"/>
              </w:rPr>
              <w:t xml:space="preserve"> </w:t>
            </w:r>
            <w:proofErr w:type="spellStart"/>
            <w:r w:rsidRPr="00901DF6">
              <w:rPr>
                <w:rFonts w:ascii="Times New Roman" w:hAnsi="Times New Roman" w:cs="Times New Roman"/>
                <w:color w:val="000000"/>
                <w:sz w:val="20"/>
                <w:szCs w:val="20"/>
                <w:lang w:val="el-GR" w:eastAsia="el-GR"/>
              </w:rPr>
              <w:t>Type</w:t>
            </w:r>
            <w:proofErr w:type="spellEnd"/>
            <w:r w:rsidRPr="00901DF6">
              <w:rPr>
                <w:rFonts w:ascii="Times New Roman" w:hAnsi="Times New Roman" w:cs="Times New Roman"/>
                <w:color w:val="000000"/>
                <w:sz w:val="20"/>
                <w:szCs w:val="20"/>
                <w:lang w:val="el-GR" w:eastAsia="el-GR"/>
              </w:rPr>
              <w:t xml:space="preserve"> 2220D  </w:t>
            </w:r>
            <w:proofErr w:type="spellStart"/>
            <w:r w:rsidRPr="00901DF6">
              <w:rPr>
                <w:rFonts w:ascii="Times New Roman" w:hAnsi="Times New Roman" w:cs="Times New Roman"/>
                <w:color w:val="000000"/>
                <w:sz w:val="20"/>
                <w:szCs w:val="20"/>
                <w:lang w:val="el-GR" w:eastAsia="el-GR"/>
              </w:rPr>
              <w:t>Black</w:t>
            </w:r>
            <w:proofErr w:type="spellEnd"/>
            <w:r w:rsidRPr="00901DF6">
              <w:rPr>
                <w:rFonts w:ascii="Times New Roman" w:hAnsi="Times New Roman" w:cs="Times New Roman"/>
                <w:color w:val="000000"/>
                <w:sz w:val="20"/>
                <w:szCs w:val="20"/>
                <w:lang w:val="el-GR" w:eastAsia="el-GR"/>
              </w:rPr>
              <w:t xml:space="preserve"> (885266)</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78D957FC"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3</w:t>
            </w:r>
          </w:p>
        </w:tc>
        <w:tc>
          <w:tcPr>
            <w:tcW w:w="1537" w:type="dxa"/>
            <w:gridSpan w:val="2"/>
            <w:tcBorders>
              <w:top w:val="single" w:sz="8" w:space="0" w:color="auto"/>
              <w:left w:val="nil"/>
              <w:bottom w:val="single" w:sz="8" w:space="0" w:color="auto"/>
              <w:right w:val="single" w:sz="8" w:space="0" w:color="auto"/>
            </w:tcBorders>
            <w:vAlign w:val="center"/>
          </w:tcPr>
          <w:p w14:paraId="4511584E"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4575889E"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201FCBFD"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2C6D8DCE"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38</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01E5DFEC"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RICOH</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6ACC0A2B"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Aficio</w:t>
            </w:r>
            <w:proofErr w:type="spellEnd"/>
            <w:r w:rsidRPr="00901DF6">
              <w:rPr>
                <w:rFonts w:ascii="Times New Roman" w:hAnsi="Times New Roman" w:cs="Times New Roman"/>
                <w:color w:val="000000"/>
                <w:sz w:val="20"/>
                <w:szCs w:val="20"/>
                <w:lang w:val="el-GR" w:eastAsia="el-GR"/>
              </w:rPr>
              <w:t xml:space="preserve"> MP2000</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30AEFE9F"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Ricoh</w:t>
            </w:r>
            <w:proofErr w:type="spellEnd"/>
            <w:r w:rsidRPr="00901DF6">
              <w:rPr>
                <w:rFonts w:ascii="Times New Roman" w:hAnsi="Times New Roman" w:cs="Times New Roman"/>
                <w:color w:val="000000"/>
                <w:sz w:val="20"/>
                <w:szCs w:val="20"/>
                <w:lang w:val="el-GR" w:eastAsia="el-GR"/>
              </w:rPr>
              <w:t xml:space="preserve"> </w:t>
            </w:r>
            <w:proofErr w:type="spellStart"/>
            <w:r w:rsidRPr="00901DF6">
              <w:rPr>
                <w:rFonts w:ascii="Times New Roman" w:hAnsi="Times New Roman" w:cs="Times New Roman"/>
                <w:color w:val="000000"/>
                <w:sz w:val="20"/>
                <w:szCs w:val="20"/>
                <w:lang w:val="el-GR" w:eastAsia="el-GR"/>
              </w:rPr>
              <w:t>Type</w:t>
            </w:r>
            <w:proofErr w:type="spellEnd"/>
            <w:r w:rsidRPr="00901DF6">
              <w:rPr>
                <w:rFonts w:ascii="Times New Roman" w:hAnsi="Times New Roman" w:cs="Times New Roman"/>
                <w:color w:val="000000"/>
                <w:sz w:val="20"/>
                <w:szCs w:val="20"/>
                <w:lang w:val="el-GR" w:eastAsia="el-GR"/>
              </w:rPr>
              <w:t xml:space="preserve"> 1230D </w:t>
            </w:r>
            <w:proofErr w:type="spellStart"/>
            <w:r w:rsidRPr="00901DF6">
              <w:rPr>
                <w:rFonts w:ascii="Times New Roman" w:hAnsi="Times New Roman" w:cs="Times New Roman"/>
                <w:color w:val="000000"/>
                <w:sz w:val="20"/>
                <w:szCs w:val="20"/>
                <w:lang w:val="el-GR" w:eastAsia="el-GR"/>
              </w:rPr>
              <w:t>Black</w:t>
            </w:r>
            <w:proofErr w:type="spellEnd"/>
            <w:r w:rsidRPr="00901DF6">
              <w:rPr>
                <w:rFonts w:ascii="Times New Roman" w:hAnsi="Times New Roman" w:cs="Times New Roman"/>
                <w:color w:val="000000"/>
                <w:sz w:val="20"/>
                <w:szCs w:val="20"/>
                <w:lang w:val="el-GR" w:eastAsia="el-GR"/>
              </w:rPr>
              <w:t xml:space="preserve"> (842340)</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446AF300"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3</w:t>
            </w:r>
          </w:p>
        </w:tc>
        <w:tc>
          <w:tcPr>
            <w:tcW w:w="1537" w:type="dxa"/>
            <w:gridSpan w:val="2"/>
            <w:tcBorders>
              <w:top w:val="single" w:sz="8" w:space="0" w:color="auto"/>
              <w:left w:val="nil"/>
              <w:bottom w:val="single" w:sz="8" w:space="0" w:color="auto"/>
              <w:right w:val="single" w:sz="8" w:space="0" w:color="auto"/>
            </w:tcBorders>
            <w:vAlign w:val="center"/>
          </w:tcPr>
          <w:p w14:paraId="55F92DA7"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535933A9"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0ABED1F6"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7EE16A78"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39</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28BE7B53"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RICOH</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2E8DF133"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Aficio</w:t>
            </w:r>
            <w:proofErr w:type="spellEnd"/>
            <w:r w:rsidRPr="00901DF6">
              <w:rPr>
                <w:rFonts w:ascii="Times New Roman" w:hAnsi="Times New Roman" w:cs="Times New Roman"/>
                <w:color w:val="000000"/>
                <w:sz w:val="20"/>
                <w:szCs w:val="20"/>
                <w:lang w:val="el-GR" w:eastAsia="el-GR"/>
              </w:rPr>
              <w:t xml:space="preserve"> MP5000B</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166B0766"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Ricoh</w:t>
            </w:r>
            <w:proofErr w:type="spellEnd"/>
            <w:r w:rsidRPr="00901DF6">
              <w:rPr>
                <w:rFonts w:ascii="Times New Roman" w:hAnsi="Times New Roman" w:cs="Times New Roman"/>
                <w:color w:val="000000"/>
                <w:sz w:val="20"/>
                <w:szCs w:val="20"/>
                <w:lang w:val="el-GR" w:eastAsia="el-GR"/>
              </w:rPr>
              <w:t xml:space="preserve"> </w:t>
            </w:r>
            <w:proofErr w:type="spellStart"/>
            <w:r w:rsidRPr="00901DF6">
              <w:rPr>
                <w:rFonts w:ascii="Times New Roman" w:hAnsi="Times New Roman" w:cs="Times New Roman"/>
                <w:color w:val="000000"/>
                <w:sz w:val="20"/>
                <w:szCs w:val="20"/>
                <w:lang w:val="el-GR" w:eastAsia="el-GR"/>
              </w:rPr>
              <w:t>Type</w:t>
            </w:r>
            <w:proofErr w:type="spellEnd"/>
            <w:r w:rsidRPr="00901DF6">
              <w:rPr>
                <w:rFonts w:ascii="Times New Roman" w:hAnsi="Times New Roman" w:cs="Times New Roman"/>
                <w:color w:val="000000"/>
                <w:sz w:val="20"/>
                <w:szCs w:val="20"/>
                <w:lang w:val="el-GR" w:eastAsia="el-GR"/>
              </w:rPr>
              <w:t xml:space="preserve"> 4500 </w:t>
            </w:r>
            <w:proofErr w:type="spellStart"/>
            <w:r w:rsidRPr="00901DF6">
              <w:rPr>
                <w:rFonts w:ascii="Times New Roman" w:hAnsi="Times New Roman" w:cs="Times New Roman"/>
                <w:color w:val="000000"/>
                <w:sz w:val="20"/>
                <w:szCs w:val="20"/>
                <w:lang w:val="el-GR" w:eastAsia="el-GR"/>
              </w:rPr>
              <w:t>Toner</w:t>
            </w:r>
            <w:proofErr w:type="spellEnd"/>
            <w:r w:rsidRPr="00901DF6">
              <w:rPr>
                <w:rFonts w:ascii="Times New Roman" w:hAnsi="Times New Roman" w:cs="Times New Roman"/>
                <w:color w:val="000000"/>
                <w:sz w:val="20"/>
                <w:szCs w:val="20"/>
                <w:lang w:val="el-GR" w:eastAsia="el-GR"/>
              </w:rPr>
              <w:t xml:space="preserve"> </w:t>
            </w:r>
            <w:proofErr w:type="spellStart"/>
            <w:r w:rsidRPr="00901DF6">
              <w:rPr>
                <w:rFonts w:ascii="Times New Roman" w:hAnsi="Times New Roman" w:cs="Times New Roman"/>
                <w:color w:val="000000"/>
                <w:sz w:val="20"/>
                <w:szCs w:val="20"/>
                <w:lang w:val="el-GR" w:eastAsia="el-GR"/>
              </w:rPr>
              <w:t>Black</w:t>
            </w:r>
            <w:proofErr w:type="spellEnd"/>
            <w:r w:rsidRPr="00901DF6">
              <w:rPr>
                <w:rFonts w:ascii="Times New Roman" w:hAnsi="Times New Roman" w:cs="Times New Roman"/>
                <w:color w:val="000000"/>
                <w:sz w:val="20"/>
                <w:szCs w:val="20"/>
                <w:lang w:val="el-GR" w:eastAsia="el-GR"/>
              </w:rPr>
              <w:t xml:space="preserve"> (840041)</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23078DAD"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4</w:t>
            </w:r>
          </w:p>
        </w:tc>
        <w:tc>
          <w:tcPr>
            <w:tcW w:w="1537" w:type="dxa"/>
            <w:gridSpan w:val="2"/>
            <w:tcBorders>
              <w:top w:val="single" w:sz="8" w:space="0" w:color="auto"/>
              <w:left w:val="nil"/>
              <w:bottom w:val="single" w:sz="8" w:space="0" w:color="auto"/>
              <w:right w:val="single" w:sz="8" w:space="0" w:color="auto"/>
            </w:tcBorders>
            <w:vAlign w:val="center"/>
          </w:tcPr>
          <w:p w14:paraId="73D2F378"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7ED349B0"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351D37BF"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558988EE"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40</w:t>
            </w:r>
          </w:p>
        </w:tc>
        <w:tc>
          <w:tcPr>
            <w:tcW w:w="1871" w:type="dxa"/>
            <w:gridSpan w:val="2"/>
            <w:vMerge w:val="restart"/>
            <w:tcBorders>
              <w:top w:val="single" w:sz="8" w:space="0" w:color="auto"/>
              <w:left w:val="single" w:sz="4" w:space="0" w:color="auto"/>
              <w:right w:val="single" w:sz="4" w:space="0" w:color="auto"/>
            </w:tcBorders>
            <w:shd w:val="clear" w:color="auto" w:fill="auto"/>
            <w:vAlign w:val="center"/>
            <w:hideMark/>
          </w:tcPr>
          <w:p w14:paraId="18570601"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RICOH</w:t>
            </w:r>
          </w:p>
        </w:tc>
        <w:tc>
          <w:tcPr>
            <w:tcW w:w="2693" w:type="dxa"/>
            <w:vMerge w:val="restart"/>
            <w:tcBorders>
              <w:top w:val="single" w:sz="8" w:space="0" w:color="auto"/>
              <w:left w:val="nil"/>
              <w:right w:val="single" w:sz="4" w:space="0" w:color="auto"/>
            </w:tcBorders>
            <w:shd w:val="clear" w:color="auto" w:fill="auto"/>
            <w:vAlign w:val="center"/>
            <w:hideMark/>
          </w:tcPr>
          <w:p w14:paraId="5D8E0B49"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Aficio</w:t>
            </w:r>
            <w:proofErr w:type="spellEnd"/>
            <w:r w:rsidRPr="00901DF6">
              <w:rPr>
                <w:rFonts w:ascii="Times New Roman" w:hAnsi="Times New Roman" w:cs="Times New Roman"/>
                <w:color w:val="000000"/>
                <w:sz w:val="20"/>
                <w:szCs w:val="20"/>
                <w:lang w:val="el-GR" w:eastAsia="el-GR"/>
              </w:rPr>
              <w:t xml:space="preserve"> SP C240dn</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2D53CED4"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Ricoh</w:t>
            </w:r>
            <w:proofErr w:type="spellEnd"/>
            <w:r w:rsidRPr="00901DF6">
              <w:rPr>
                <w:rFonts w:ascii="Times New Roman" w:hAnsi="Times New Roman" w:cs="Times New Roman"/>
                <w:color w:val="000000"/>
                <w:sz w:val="20"/>
                <w:szCs w:val="20"/>
                <w:lang w:val="el-GR" w:eastAsia="el-GR"/>
              </w:rPr>
              <w:t xml:space="preserve"> 407543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033276A8"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3</w:t>
            </w:r>
          </w:p>
        </w:tc>
        <w:tc>
          <w:tcPr>
            <w:tcW w:w="1537" w:type="dxa"/>
            <w:gridSpan w:val="2"/>
            <w:tcBorders>
              <w:top w:val="single" w:sz="8" w:space="0" w:color="auto"/>
              <w:left w:val="nil"/>
              <w:bottom w:val="single" w:sz="8" w:space="0" w:color="auto"/>
              <w:right w:val="single" w:sz="8" w:space="0" w:color="auto"/>
            </w:tcBorders>
            <w:vAlign w:val="center"/>
          </w:tcPr>
          <w:p w14:paraId="41FEC420"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65B6E933"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7B977B8C"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3CF07BA5"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lastRenderedPageBreak/>
              <w:t>41</w:t>
            </w:r>
          </w:p>
        </w:tc>
        <w:tc>
          <w:tcPr>
            <w:tcW w:w="1871" w:type="dxa"/>
            <w:gridSpan w:val="2"/>
            <w:vMerge/>
            <w:tcBorders>
              <w:left w:val="single" w:sz="4" w:space="0" w:color="auto"/>
              <w:right w:val="single" w:sz="4" w:space="0" w:color="auto"/>
            </w:tcBorders>
            <w:shd w:val="clear" w:color="auto" w:fill="auto"/>
            <w:vAlign w:val="center"/>
            <w:hideMark/>
          </w:tcPr>
          <w:p w14:paraId="70C439F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right w:val="single" w:sz="4" w:space="0" w:color="auto"/>
            </w:tcBorders>
            <w:shd w:val="clear" w:color="auto" w:fill="auto"/>
            <w:vAlign w:val="center"/>
            <w:hideMark/>
          </w:tcPr>
          <w:p w14:paraId="32EF9397"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2BFDD4CF"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Ricoh</w:t>
            </w:r>
            <w:proofErr w:type="spellEnd"/>
            <w:r w:rsidRPr="00901DF6">
              <w:rPr>
                <w:rFonts w:ascii="Times New Roman" w:hAnsi="Times New Roman" w:cs="Times New Roman"/>
                <w:color w:val="000000"/>
                <w:sz w:val="20"/>
                <w:szCs w:val="20"/>
                <w:lang w:val="el-GR" w:eastAsia="el-GR"/>
              </w:rPr>
              <w:t xml:space="preserve"> 407544 </w:t>
            </w:r>
            <w:proofErr w:type="spellStart"/>
            <w:r w:rsidRPr="00901DF6">
              <w:rPr>
                <w:rFonts w:ascii="Times New Roman" w:hAnsi="Times New Roman" w:cs="Times New Roman"/>
                <w:color w:val="000000"/>
                <w:sz w:val="20"/>
                <w:szCs w:val="20"/>
                <w:lang w:val="el-GR" w:eastAsia="el-GR"/>
              </w:rPr>
              <w:t>Cyan</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43D9D194"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164A0671"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30E5D134"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6D7C4216"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7D6BAAE2"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42</w:t>
            </w:r>
          </w:p>
        </w:tc>
        <w:tc>
          <w:tcPr>
            <w:tcW w:w="1871" w:type="dxa"/>
            <w:gridSpan w:val="2"/>
            <w:vMerge/>
            <w:tcBorders>
              <w:left w:val="single" w:sz="4" w:space="0" w:color="auto"/>
              <w:right w:val="single" w:sz="4" w:space="0" w:color="auto"/>
            </w:tcBorders>
            <w:shd w:val="clear" w:color="auto" w:fill="auto"/>
            <w:vAlign w:val="center"/>
            <w:hideMark/>
          </w:tcPr>
          <w:p w14:paraId="26879837"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right w:val="single" w:sz="4" w:space="0" w:color="auto"/>
            </w:tcBorders>
            <w:shd w:val="clear" w:color="auto" w:fill="auto"/>
            <w:vAlign w:val="center"/>
            <w:hideMark/>
          </w:tcPr>
          <w:p w14:paraId="3AE7300D"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522B33CB"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Ricoh</w:t>
            </w:r>
            <w:proofErr w:type="spellEnd"/>
            <w:r w:rsidRPr="00901DF6">
              <w:rPr>
                <w:rFonts w:ascii="Times New Roman" w:hAnsi="Times New Roman" w:cs="Times New Roman"/>
                <w:color w:val="000000"/>
                <w:sz w:val="20"/>
                <w:szCs w:val="20"/>
                <w:lang w:val="el-GR" w:eastAsia="el-GR"/>
              </w:rPr>
              <w:t xml:space="preserve"> 407545 </w:t>
            </w:r>
            <w:proofErr w:type="spellStart"/>
            <w:r w:rsidRPr="00901DF6">
              <w:rPr>
                <w:rFonts w:ascii="Times New Roman" w:hAnsi="Times New Roman" w:cs="Times New Roman"/>
                <w:color w:val="000000"/>
                <w:sz w:val="20"/>
                <w:szCs w:val="20"/>
                <w:lang w:val="el-GR" w:eastAsia="el-GR"/>
              </w:rPr>
              <w:t>Magenta</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5E6EE11D"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5EBF04BA"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612542B0"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59B6C051"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53003243"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43</w:t>
            </w:r>
          </w:p>
        </w:tc>
        <w:tc>
          <w:tcPr>
            <w:tcW w:w="1871" w:type="dxa"/>
            <w:gridSpan w:val="2"/>
            <w:vMerge/>
            <w:tcBorders>
              <w:left w:val="single" w:sz="4" w:space="0" w:color="auto"/>
              <w:bottom w:val="single" w:sz="8" w:space="0" w:color="auto"/>
              <w:right w:val="single" w:sz="4" w:space="0" w:color="auto"/>
            </w:tcBorders>
            <w:shd w:val="clear" w:color="auto" w:fill="auto"/>
            <w:vAlign w:val="center"/>
            <w:hideMark/>
          </w:tcPr>
          <w:p w14:paraId="4995205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bottom w:val="single" w:sz="8" w:space="0" w:color="auto"/>
              <w:right w:val="single" w:sz="4" w:space="0" w:color="auto"/>
            </w:tcBorders>
            <w:shd w:val="clear" w:color="auto" w:fill="auto"/>
            <w:vAlign w:val="center"/>
            <w:hideMark/>
          </w:tcPr>
          <w:p w14:paraId="79056D15"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6036BE88"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Ricoh</w:t>
            </w:r>
            <w:proofErr w:type="spellEnd"/>
            <w:r w:rsidRPr="00901DF6">
              <w:rPr>
                <w:rFonts w:ascii="Times New Roman" w:hAnsi="Times New Roman" w:cs="Times New Roman"/>
                <w:color w:val="000000"/>
                <w:sz w:val="20"/>
                <w:szCs w:val="20"/>
                <w:lang w:val="el-GR" w:eastAsia="el-GR"/>
              </w:rPr>
              <w:t xml:space="preserve"> 407546 </w:t>
            </w:r>
            <w:proofErr w:type="spellStart"/>
            <w:r w:rsidRPr="00901DF6">
              <w:rPr>
                <w:rFonts w:ascii="Times New Roman" w:hAnsi="Times New Roman" w:cs="Times New Roman"/>
                <w:color w:val="000000"/>
                <w:sz w:val="20"/>
                <w:szCs w:val="20"/>
                <w:lang w:val="el-GR" w:eastAsia="el-GR"/>
              </w:rPr>
              <w:t>Yellow</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2F3843A5"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1C87DB6C"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22F986D8"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0EE5E85A"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52FCD7F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44</w:t>
            </w:r>
          </w:p>
        </w:tc>
        <w:tc>
          <w:tcPr>
            <w:tcW w:w="1871" w:type="dxa"/>
            <w:gridSpan w:val="2"/>
            <w:vMerge w:val="restart"/>
            <w:tcBorders>
              <w:top w:val="single" w:sz="8" w:space="0" w:color="auto"/>
              <w:left w:val="single" w:sz="4" w:space="0" w:color="auto"/>
              <w:right w:val="single" w:sz="4" w:space="0" w:color="auto"/>
            </w:tcBorders>
            <w:shd w:val="clear" w:color="auto" w:fill="auto"/>
            <w:vAlign w:val="center"/>
            <w:hideMark/>
          </w:tcPr>
          <w:p w14:paraId="48F4FD56"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SHARP</w:t>
            </w:r>
          </w:p>
        </w:tc>
        <w:tc>
          <w:tcPr>
            <w:tcW w:w="2693" w:type="dxa"/>
            <w:vMerge w:val="restart"/>
            <w:tcBorders>
              <w:top w:val="single" w:sz="8" w:space="0" w:color="auto"/>
              <w:left w:val="nil"/>
              <w:right w:val="single" w:sz="4" w:space="0" w:color="auto"/>
            </w:tcBorders>
            <w:shd w:val="clear" w:color="auto" w:fill="auto"/>
            <w:vAlign w:val="center"/>
            <w:hideMark/>
          </w:tcPr>
          <w:p w14:paraId="79A79C56"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MX-2614N</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2E25961D"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n-US" w:eastAsia="el-GR"/>
              </w:rPr>
            </w:pPr>
            <w:r w:rsidRPr="00901DF6">
              <w:rPr>
                <w:rFonts w:ascii="Times New Roman" w:hAnsi="Times New Roman" w:cs="Times New Roman"/>
                <w:color w:val="000000"/>
                <w:sz w:val="20"/>
                <w:szCs w:val="20"/>
                <w:lang w:val="en-US" w:eastAsia="el-GR"/>
              </w:rPr>
              <w:t>Sharp toner cartridge Black (MX23GTBA)</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72FCAE93"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3</w:t>
            </w:r>
          </w:p>
        </w:tc>
        <w:tc>
          <w:tcPr>
            <w:tcW w:w="1537" w:type="dxa"/>
            <w:gridSpan w:val="2"/>
            <w:tcBorders>
              <w:top w:val="single" w:sz="8" w:space="0" w:color="auto"/>
              <w:left w:val="nil"/>
              <w:bottom w:val="single" w:sz="8" w:space="0" w:color="auto"/>
              <w:right w:val="single" w:sz="8" w:space="0" w:color="auto"/>
            </w:tcBorders>
            <w:vAlign w:val="center"/>
          </w:tcPr>
          <w:p w14:paraId="62C227A6"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4D77FB06"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09C36A91"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250F900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45</w:t>
            </w:r>
          </w:p>
        </w:tc>
        <w:tc>
          <w:tcPr>
            <w:tcW w:w="1871" w:type="dxa"/>
            <w:gridSpan w:val="2"/>
            <w:vMerge/>
            <w:tcBorders>
              <w:left w:val="single" w:sz="4" w:space="0" w:color="auto"/>
              <w:right w:val="single" w:sz="4" w:space="0" w:color="auto"/>
            </w:tcBorders>
            <w:shd w:val="clear" w:color="auto" w:fill="auto"/>
            <w:vAlign w:val="center"/>
            <w:hideMark/>
          </w:tcPr>
          <w:p w14:paraId="61141887"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right w:val="single" w:sz="4" w:space="0" w:color="auto"/>
            </w:tcBorders>
            <w:shd w:val="clear" w:color="auto" w:fill="auto"/>
            <w:vAlign w:val="center"/>
            <w:hideMark/>
          </w:tcPr>
          <w:p w14:paraId="5AFDECA6"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5A6C94F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n-US" w:eastAsia="el-GR"/>
              </w:rPr>
            </w:pPr>
            <w:r w:rsidRPr="00901DF6">
              <w:rPr>
                <w:rFonts w:ascii="Times New Roman" w:hAnsi="Times New Roman" w:cs="Times New Roman"/>
                <w:color w:val="000000"/>
                <w:sz w:val="20"/>
                <w:szCs w:val="20"/>
                <w:lang w:val="en-US" w:eastAsia="el-GR"/>
              </w:rPr>
              <w:t>Sharp toner cartridge Cyan (MX23GTCA)</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129AA5F7"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51DDA1FD"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3E9C35A9"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525025F4"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28DBEBCF"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46</w:t>
            </w:r>
          </w:p>
        </w:tc>
        <w:tc>
          <w:tcPr>
            <w:tcW w:w="1871" w:type="dxa"/>
            <w:gridSpan w:val="2"/>
            <w:vMerge/>
            <w:tcBorders>
              <w:left w:val="single" w:sz="4" w:space="0" w:color="auto"/>
              <w:right w:val="single" w:sz="4" w:space="0" w:color="auto"/>
            </w:tcBorders>
            <w:shd w:val="clear" w:color="auto" w:fill="auto"/>
            <w:vAlign w:val="center"/>
            <w:hideMark/>
          </w:tcPr>
          <w:p w14:paraId="17F22158"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right w:val="single" w:sz="4" w:space="0" w:color="auto"/>
            </w:tcBorders>
            <w:shd w:val="clear" w:color="auto" w:fill="auto"/>
            <w:vAlign w:val="center"/>
            <w:hideMark/>
          </w:tcPr>
          <w:p w14:paraId="3EF5E8D6"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7AF23899"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n-US" w:eastAsia="el-GR"/>
              </w:rPr>
            </w:pPr>
            <w:r w:rsidRPr="00901DF6">
              <w:rPr>
                <w:rFonts w:ascii="Times New Roman" w:hAnsi="Times New Roman" w:cs="Times New Roman"/>
                <w:color w:val="000000"/>
                <w:sz w:val="20"/>
                <w:szCs w:val="20"/>
                <w:lang w:val="en-US" w:eastAsia="el-GR"/>
              </w:rPr>
              <w:t>Sharp toner cartridge Magenta (MX23GTMA)</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39724423"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6FACC49C"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51FF82F7"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4847F435"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67CCF4E1"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47</w:t>
            </w:r>
          </w:p>
        </w:tc>
        <w:tc>
          <w:tcPr>
            <w:tcW w:w="1871" w:type="dxa"/>
            <w:gridSpan w:val="2"/>
            <w:vMerge/>
            <w:tcBorders>
              <w:left w:val="single" w:sz="4" w:space="0" w:color="auto"/>
              <w:bottom w:val="single" w:sz="8" w:space="0" w:color="auto"/>
              <w:right w:val="single" w:sz="4" w:space="0" w:color="auto"/>
            </w:tcBorders>
            <w:shd w:val="clear" w:color="auto" w:fill="auto"/>
            <w:vAlign w:val="center"/>
            <w:hideMark/>
          </w:tcPr>
          <w:p w14:paraId="3CDB4384"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bottom w:val="single" w:sz="8" w:space="0" w:color="auto"/>
              <w:right w:val="single" w:sz="4" w:space="0" w:color="auto"/>
            </w:tcBorders>
            <w:shd w:val="clear" w:color="auto" w:fill="auto"/>
            <w:vAlign w:val="center"/>
            <w:hideMark/>
          </w:tcPr>
          <w:p w14:paraId="42B9E862"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7114D1BD"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n-US" w:eastAsia="el-GR"/>
              </w:rPr>
            </w:pPr>
            <w:r w:rsidRPr="00901DF6">
              <w:rPr>
                <w:rFonts w:ascii="Times New Roman" w:hAnsi="Times New Roman" w:cs="Times New Roman"/>
                <w:color w:val="000000"/>
                <w:sz w:val="20"/>
                <w:szCs w:val="20"/>
                <w:lang w:val="en-US" w:eastAsia="el-GR"/>
              </w:rPr>
              <w:t>Sharp toner cartridge Yellow (MX23GTYA)</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46BF2D35"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2F36134F"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488F9B5C"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513B81D3"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0B7082A7"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48</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7650FBA2"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XEROX</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1BD2742F"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Phaser</w:t>
            </w:r>
            <w:proofErr w:type="spellEnd"/>
            <w:r w:rsidRPr="00901DF6">
              <w:rPr>
                <w:rFonts w:ascii="Times New Roman" w:hAnsi="Times New Roman" w:cs="Times New Roman"/>
                <w:color w:val="000000"/>
                <w:sz w:val="20"/>
                <w:szCs w:val="20"/>
                <w:lang w:val="el-GR" w:eastAsia="el-GR"/>
              </w:rPr>
              <w:t xml:space="preserve"> 3320</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73BFEC23"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Xerox</w:t>
            </w:r>
            <w:proofErr w:type="spellEnd"/>
            <w:r w:rsidRPr="00901DF6">
              <w:rPr>
                <w:rFonts w:ascii="Times New Roman" w:hAnsi="Times New Roman" w:cs="Times New Roman"/>
                <w:color w:val="000000"/>
                <w:sz w:val="20"/>
                <w:szCs w:val="20"/>
                <w:lang w:val="el-GR" w:eastAsia="el-GR"/>
              </w:rPr>
              <w:t xml:space="preserve"> 106R02305 </w:t>
            </w:r>
            <w:proofErr w:type="spellStart"/>
            <w:r w:rsidRPr="00901DF6">
              <w:rPr>
                <w:rFonts w:ascii="Times New Roman" w:hAnsi="Times New Roman" w:cs="Times New Roman"/>
                <w:color w:val="000000"/>
                <w:sz w:val="20"/>
                <w:szCs w:val="20"/>
                <w:lang w:val="el-GR" w:eastAsia="el-GR"/>
              </w:rPr>
              <w:t>Toner</w:t>
            </w:r>
            <w:proofErr w:type="spellEnd"/>
            <w:r w:rsidRPr="00901DF6">
              <w:rPr>
                <w:rFonts w:ascii="Times New Roman" w:hAnsi="Times New Roman" w:cs="Times New Roman"/>
                <w:color w:val="000000"/>
                <w:sz w:val="20"/>
                <w:szCs w:val="20"/>
                <w:lang w:val="el-GR" w:eastAsia="el-GR"/>
              </w:rPr>
              <w:t xml:space="preserve">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24D2FC58"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3</w:t>
            </w:r>
          </w:p>
        </w:tc>
        <w:tc>
          <w:tcPr>
            <w:tcW w:w="1537" w:type="dxa"/>
            <w:gridSpan w:val="2"/>
            <w:tcBorders>
              <w:top w:val="single" w:sz="8" w:space="0" w:color="auto"/>
              <w:left w:val="nil"/>
              <w:bottom w:val="single" w:sz="8" w:space="0" w:color="auto"/>
              <w:right w:val="single" w:sz="8" w:space="0" w:color="auto"/>
            </w:tcBorders>
            <w:vAlign w:val="center"/>
          </w:tcPr>
          <w:p w14:paraId="4D2778BC"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7E4FAA0C"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68D0A0AF"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72F0520B"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49</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08885A66"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XEROX</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7200ABD5"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VersaLink</w:t>
            </w:r>
            <w:proofErr w:type="spellEnd"/>
            <w:r w:rsidRPr="00901DF6">
              <w:rPr>
                <w:rFonts w:ascii="Times New Roman" w:hAnsi="Times New Roman" w:cs="Times New Roman"/>
                <w:color w:val="000000"/>
                <w:sz w:val="20"/>
                <w:szCs w:val="20"/>
                <w:lang w:val="el-GR" w:eastAsia="el-GR"/>
              </w:rPr>
              <w:t xml:space="preserve"> B7025</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1ECCEDBC"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Xerox</w:t>
            </w:r>
            <w:proofErr w:type="spellEnd"/>
            <w:r w:rsidRPr="00901DF6">
              <w:rPr>
                <w:rFonts w:ascii="Times New Roman" w:hAnsi="Times New Roman" w:cs="Times New Roman"/>
                <w:color w:val="000000"/>
                <w:sz w:val="20"/>
                <w:szCs w:val="20"/>
                <w:lang w:val="el-GR" w:eastAsia="el-GR"/>
              </w:rPr>
              <w:t xml:space="preserve"> 106R03395 </w:t>
            </w:r>
            <w:proofErr w:type="spellStart"/>
            <w:r w:rsidRPr="00901DF6">
              <w:rPr>
                <w:rFonts w:ascii="Times New Roman" w:hAnsi="Times New Roman" w:cs="Times New Roman"/>
                <w:color w:val="000000"/>
                <w:sz w:val="20"/>
                <w:szCs w:val="20"/>
                <w:lang w:val="el-GR" w:eastAsia="el-GR"/>
              </w:rPr>
              <w:t>Toner</w:t>
            </w:r>
            <w:proofErr w:type="spellEnd"/>
            <w:r w:rsidRPr="00901DF6">
              <w:rPr>
                <w:rFonts w:ascii="Times New Roman" w:hAnsi="Times New Roman" w:cs="Times New Roman"/>
                <w:color w:val="000000"/>
                <w:sz w:val="20"/>
                <w:szCs w:val="20"/>
                <w:lang w:val="el-GR" w:eastAsia="el-GR"/>
              </w:rPr>
              <w:t xml:space="preserve">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36C919BE"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14</w:t>
            </w:r>
          </w:p>
        </w:tc>
        <w:tc>
          <w:tcPr>
            <w:tcW w:w="1537" w:type="dxa"/>
            <w:gridSpan w:val="2"/>
            <w:tcBorders>
              <w:top w:val="single" w:sz="8" w:space="0" w:color="auto"/>
              <w:left w:val="nil"/>
              <w:bottom w:val="single" w:sz="8" w:space="0" w:color="auto"/>
              <w:right w:val="single" w:sz="8" w:space="0" w:color="auto"/>
            </w:tcBorders>
            <w:vAlign w:val="center"/>
          </w:tcPr>
          <w:p w14:paraId="5BED5CB2"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3C0A0E3A"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468FB4EF"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26B13CB5"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50</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7872AB24"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XEROX</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621C778A"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WorkCentre</w:t>
            </w:r>
            <w:proofErr w:type="spellEnd"/>
            <w:r w:rsidRPr="00901DF6">
              <w:rPr>
                <w:rFonts w:ascii="Times New Roman" w:hAnsi="Times New Roman" w:cs="Times New Roman"/>
                <w:color w:val="000000"/>
                <w:sz w:val="20"/>
                <w:szCs w:val="20"/>
                <w:lang w:val="el-GR" w:eastAsia="el-GR"/>
              </w:rPr>
              <w:t xml:space="preserve"> 3210</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7922E5E3"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Xerox</w:t>
            </w:r>
            <w:proofErr w:type="spellEnd"/>
            <w:r w:rsidRPr="00901DF6">
              <w:rPr>
                <w:rFonts w:ascii="Times New Roman" w:hAnsi="Times New Roman" w:cs="Times New Roman"/>
                <w:color w:val="000000"/>
                <w:sz w:val="20"/>
                <w:szCs w:val="20"/>
                <w:lang w:val="el-GR" w:eastAsia="el-GR"/>
              </w:rPr>
              <w:t xml:space="preserve"> 106R01485  </w:t>
            </w:r>
            <w:proofErr w:type="spellStart"/>
            <w:r w:rsidRPr="00901DF6">
              <w:rPr>
                <w:rFonts w:ascii="Times New Roman" w:hAnsi="Times New Roman" w:cs="Times New Roman"/>
                <w:color w:val="000000"/>
                <w:sz w:val="20"/>
                <w:szCs w:val="20"/>
                <w:lang w:val="el-GR" w:eastAsia="el-GR"/>
              </w:rPr>
              <w:t>Toner</w:t>
            </w:r>
            <w:proofErr w:type="spellEnd"/>
            <w:r w:rsidRPr="00901DF6">
              <w:rPr>
                <w:rFonts w:ascii="Times New Roman" w:hAnsi="Times New Roman" w:cs="Times New Roman"/>
                <w:color w:val="000000"/>
                <w:sz w:val="20"/>
                <w:szCs w:val="20"/>
                <w:lang w:val="el-GR" w:eastAsia="el-GR"/>
              </w:rPr>
              <w:t xml:space="preserve">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4ADA1FDD"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14</w:t>
            </w:r>
          </w:p>
        </w:tc>
        <w:tc>
          <w:tcPr>
            <w:tcW w:w="1537" w:type="dxa"/>
            <w:gridSpan w:val="2"/>
            <w:tcBorders>
              <w:top w:val="single" w:sz="8" w:space="0" w:color="auto"/>
              <w:left w:val="nil"/>
              <w:bottom w:val="single" w:sz="8" w:space="0" w:color="auto"/>
              <w:right w:val="single" w:sz="8" w:space="0" w:color="auto"/>
            </w:tcBorders>
            <w:vAlign w:val="center"/>
          </w:tcPr>
          <w:p w14:paraId="2D05386E"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3C5290F4"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3D6FA342"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121D1BEE"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51</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01C52A8B"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XEROX</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03FDC90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WorkCentre</w:t>
            </w:r>
            <w:proofErr w:type="spellEnd"/>
            <w:r w:rsidRPr="00901DF6">
              <w:rPr>
                <w:rFonts w:ascii="Times New Roman" w:hAnsi="Times New Roman" w:cs="Times New Roman"/>
                <w:color w:val="000000"/>
                <w:sz w:val="20"/>
                <w:szCs w:val="20"/>
                <w:lang w:val="el-GR" w:eastAsia="el-GR"/>
              </w:rPr>
              <w:t xml:space="preserve"> 3225</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3A14C8D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Xerox</w:t>
            </w:r>
            <w:proofErr w:type="spellEnd"/>
            <w:r w:rsidRPr="00901DF6">
              <w:rPr>
                <w:rFonts w:ascii="Times New Roman" w:hAnsi="Times New Roman" w:cs="Times New Roman"/>
                <w:color w:val="000000"/>
                <w:sz w:val="20"/>
                <w:szCs w:val="20"/>
                <w:lang w:val="el-GR" w:eastAsia="el-GR"/>
              </w:rPr>
              <w:t xml:space="preserve"> 106R02775 </w:t>
            </w:r>
            <w:proofErr w:type="spellStart"/>
            <w:r w:rsidRPr="00901DF6">
              <w:rPr>
                <w:rFonts w:ascii="Times New Roman" w:hAnsi="Times New Roman" w:cs="Times New Roman"/>
                <w:color w:val="000000"/>
                <w:sz w:val="20"/>
                <w:szCs w:val="20"/>
                <w:lang w:val="el-GR" w:eastAsia="el-GR"/>
              </w:rPr>
              <w:t>Toner</w:t>
            </w:r>
            <w:proofErr w:type="spellEnd"/>
            <w:r w:rsidRPr="00901DF6">
              <w:rPr>
                <w:rFonts w:ascii="Times New Roman" w:hAnsi="Times New Roman" w:cs="Times New Roman"/>
                <w:color w:val="000000"/>
                <w:sz w:val="20"/>
                <w:szCs w:val="20"/>
                <w:lang w:val="el-GR" w:eastAsia="el-GR"/>
              </w:rPr>
              <w:t xml:space="preserve">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4A68ACCB"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12</w:t>
            </w:r>
          </w:p>
        </w:tc>
        <w:tc>
          <w:tcPr>
            <w:tcW w:w="1537" w:type="dxa"/>
            <w:gridSpan w:val="2"/>
            <w:tcBorders>
              <w:top w:val="single" w:sz="8" w:space="0" w:color="auto"/>
              <w:left w:val="nil"/>
              <w:bottom w:val="single" w:sz="8" w:space="0" w:color="auto"/>
              <w:right w:val="single" w:sz="8" w:space="0" w:color="auto"/>
            </w:tcBorders>
            <w:vAlign w:val="center"/>
          </w:tcPr>
          <w:p w14:paraId="2CB9BF1D"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6CE58D6E"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35D31FF9"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7ED6DCD6"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52</w:t>
            </w:r>
          </w:p>
        </w:tc>
        <w:tc>
          <w:tcPr>
            <w:tcW w:w="1871" w:type="dxa"/>
            <w:gridSpan w:val="2"/>
            <w:vMerge w:val="restart"/>
            <w:tcBorders>
              <w:top w:val="single" w:sz="8" w:space="0" w:color="auto"/>
              <w:left w:val="single" w:sz="4" w:space="0" w:color="auto"/>
              <w:right w:val="single" w:sz="4" w:space="0" w:color="auto"/>
            </w:tcBorders>
            <w:shd w:val="clear" w:color="auto" w:fill="auto"/>
            <w:vAlign w:val="center"/>
            <w:hideMark/>
          </w:tcPr>
          <w:p w14:paraId="13E2F0FC"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XEROX</w:t>
            </w:r>
          </w:p>
        </w:tc>
        <w:tc>
          <w:tcPr>
            <w:tcW w:w="2693" w:type="dxa"/>
            <w:vMerge w:val="restart"/>
            <w:tcBorders>
              <w:top w:val="single" w:sz="8" w:space="0" w:color="auto"/>
              <w:left w:val="nil"/>
              <w:right w:val="single" w:sz="4" w:space="0" w:color="auto"/>
            </w:tcBorders>
            <w:shd w:val="clear" w:color="auto" w:fill="auto"/>
            <w:vAlign w:val="center"/>
            <w:hideMark/>
          </w:tcPr>
          <w:p w14:paraId="0443B51D"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WorkCentre</w:t>
            </w:r>
            <w:proofErr w:type="spellEnd"/>
            <w:r w:rsidRPr="00901DF6">
              <w:rPr>
                <w:rFonts w:ascii="Times New Roman" w:hAnsi="Times New Roman" w:cs="Times New Roman"/>
                <w:color w:val="000000"/>
                <w:sz w:val="20"/>
                <w:szCs w:val="20"/>
                <w:lang w:val="el-GR" w:eastAsia="el-GR"/>
              </w:rPr>
              <w:t xml:space="preserve"> 7220</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3487CA8A"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Xerox</w:t>
            </w:r>
            <w:proofErr w:type="spellEnd"/>
            <w:r w:rsidRPr="00901DF6">
              <w:rPr>
                <w:rFonts w:ascii="Times New Roman" w:hAnsi="Times New Roman" w:cs="Times New Roman"/>
                <w:color w:val="000000"/>
                <w:sz w:val="20"/>
                <w:szCs w:val="20"/>
                <w:lang w:val="el-GR" w:eastAsia="el-GR"/>
              </w:rPr>
              <w:t xml:space="preserve"> 006R01457 </w:t>
            </w:r>
            <w:proofErr w:type="spellStart"/>
            <w:r w:rsidRPr="00901DF6">
              <w:rPr>
                <w:rFonts w:ascii="Times New Roman" w:hAnsi="Times New Roman" w:cs="Times New Roman"/>
                <w:color w:val="000000"/>
                <w:sz w:val="20"/>
                <w:szCs w:val="20"/>
                <w:lang w:val="el-GR" w:eastAsia="el-GR"/>
              </w:rPr>
              <w:t>Toner</w:t>
            </w:r>
            <w:proofErr w:type="spellEnd"/>
            <w:r w:rsidRPr="00901DF6">
              <w:rPr>
                <w:rFonts w:ascii="Times New Roman" w:hAnsi="Times New Roman" w:cs="Times New Roman"/>
                <w:color w:val="000000"/>
                <w:sz w:val="20"/>
                <w:szCs w:val="20"/>
                <w:lang w:val="el-GR" w:eastAsia="el-GR"/>
              </w:rPr>
              <w:t xml:space="preserve">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5871E207"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6</w:t>
            </w:r>
          </w:p>
        </w:tc>
        <w:tc>
          <w:tcPr>
            <w:tcW w:w="1537" w:type="dxa"/>
            <w:gridSpan w:val="2"/>
            <w:tcBorders>
              <w:top w:val="single" w:sz="8" w:space="0" w:color="auto"/>
              <w:left w:val="nil"/>
              <w:bottom w:val="single" w:sz="8" w:space="0" w:color="auto"/>
              <w:right w:val="single" w:sz="8" w:space="0" w:color="auto"/>
            </w:tcBorders>
            <w:vAlign w:val="center"/>
          </w:tcPr>
          <w:p w14:paraId="23F914D7"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25A13DF8"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0F1363B6"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7F7E54DE"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53</w:t>
            </w:r>
          </w:p>
        </w:tc>
        <w:tc>
          <w:tcPr>
            <w:tcW w:w="1871" w:type="dxa"/>
            <w:gridSpan w:val="2"/>
            <w:vMerge/>
            <w:tcBorders>
              <w:left w:val="single" w:sz="4" w:space="0" w:color="auto"/>
              <w:right w:val="single" w:sz="4" w:space="0" w:color="auto"/>
            </w:tcBorders>
            <w:shd w:val="clear" w:color="auto" w:fill="auto"/>
            <w:vAlign w:val="center"/>
            <w:hideMark/>
          </w:tcPr>
          <w:p w14:paraId="2C8AB871"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right w:val="single" w:sz="4" w:space="0" w:color="auto"/>
            </w:tcBorders>
            <w:shd w:val="clear" w:color="auto" w:fill="auto"/>
            <w:vAlign w:val="center"/>
            <w:hideMark/>
          </w:tcPr>
          <w:p w14:paraId="60D2A13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0B7E9BFC"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Xerox</w:t>
            </w:r>
            <w:proofErr w:type="spellEnd"/>
            <w:r w:rsidRPr="00901DF6">
              <w:rPr>
                <w:rFonts w:ascii="Times New Roman" w:hAnsi="Times New Roman" w:cs="Times New Roman"/>
                <w:color w:val="000000"/>
                <w:sz w:val="20"/>
                <w:szCs w:val="20"/>
                <w:lang w:val="el-GR" w:eastAsia="el-GR"/>
              </w:rPr>
              <w:t xml:space="preserve"> 006R01460 </w:t>
            </w:r>
            <w:proofErr w:type="spellStart"/>
            <w:r w:rsidRPr="00901DF6">
              <w:rPr>
                <w:rFonts w:ascii="Times New Roman" w:hAnsi="Times New Roman" w:cs="Times New Roman"/>
                <w:color w:val="000000"/>
                <w:sz w:val="20"/>
                <w:szCs w:val="20"/>
                <w:lang w:val="el-GR" w:eastAsia="el-GR"/>
              </w:rPr>
              <w:t>Toner</w:t>
            </w:r>
            <w:proofErr w:type="spellEnd"/>
            <w:r w:rsidRPr="00901DF6">
              <w:rPr>
                <w:rFonts w:ascii="Times New Roman" w:hAnsi="Times New Roman" w:cs="Times New Roman"/>
                <w:color w:val="000000"/>
                <w:sz w:val="20"/>
                <w:szCs w:val="20"/>
                <w:lang w:val="el-GR" w:eastAsia="el-GR"/>
              </w:rPr>
              <w:t xml:space="preserve"> </w:t>
            </w:r>
            <w:proofErr w:type="spellStart"/>
            <w:r w:rsidRPr="00901DF6">
              <w:rPr>
                <w:rFonts w:ascii="Times New Roman" w:hAnsi="Times New Roman" w:cs="Times New Roman"/>
                <w:color w:val="000000"/>
                <w:sz w:val="20"/>
                <w:szCs w:val="20"/>
                <w:lang w:val="el-GR" w:eastAsia="el-GR"/>
              </w:rPr>
              <w:t>Cyan</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1332DB75"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2119C0DE"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7408C250"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3BF167C4"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75E4FF47"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lastRenderedPageBreak/>
              <w:t>54</w:t>
            </w:r>
          </w:p>
        </w:tc>
        <w:tc>
          <w:tcPr>
            <w:tcW w:w="1871" w:type="dxa"/>
            <w:gridSpan w:val="2"/>
            <w:vMerge/>
            <w:tcBorders>
              <w:left w:val="single" w:sz="4" w:space="0" w:color="auto"/>
              <w:right w:val="single" w:sz="4" w:space="0" w:color="auto"/>
            </w:tcBorders>
            <w:shd w:val="clear" w:color="auto" w:fill="auto"/>
            <w:vAlign w:val="center"/>
            <w:hideMark/>
          </w:tcPr>
          <w:p w14:paraId="6D222F8A"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right w:val="single" w:sz="4" w:space="0" w:color="auto"/>
            </w:tcBorders>
            <w:shd w:val="clear" w:color="auto" w:fill="auto"/>
            <w:vAlign w:val="center"/>
            <w:hideMark/>
          </w:tcPr>
          <w:p w14:paraId="5386BEF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7357D62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Xerox</w:t>
            </w:r>
            <w:proofErr w:type="spellEnd"/>
            <w:r w:rsidRPr="00901DF6">
              <w:rPr>
                <w:rFonts w:ascii="Times New Roman" w:hAnsi="Times New Roman" w:cs="Times New Roman"/>
                <w:color w:val="000000"/>
                <w:sz w:val="20"/>
                <w:szCs w:val="20"/>
                <w:lang w:val="el-GR" w:eastAsia="el-GR"/>
              </w:rPr>
              <w:t xml:space="preserve"> 006R01459 </w:t>
            </w:r>
            <w:proofErr w:type="spellStart"/>
            <w:r w:rsidRPr="00901DF6">
              <w:rPr>
                <w:rFonts w:ascii="Times New Roman" w:hAnsi="Times New Roman" w:cs="Times New Roman"/>
                <w:color w:val="000000"/>
                <w:sz w:val="20"/>
                <w:szCs w:val="20"/>
                <w:lang w:val="el-GR" w:eastAsia="el-GR"/>
              </w:rPr>
              <w:t>Toner</w:t>
            </w:r>
            <w:proofErr w:type="spellEnd"/>
            <w:r w:rsidRPr="00901DF6">
              <w:rPr>
                <w:rFonts w:ascii="Times New Roman" w:hAnsi="Times New Roman" w:cs="Times New Roman"/>
                <w:color w:val="000000"/>
                <w:sz w:val="20"/>
                <w:szCs w:val="20"/>
                <w:lang w:val="el-GR" w:eastAsia="el-GR"/>
              </w:rPr>
              <w:t xml:space="preserve"> </w:t>
            </w:r>
            <w:proofErr w:type="spellStart"/>
            <w:r w:rsidRPr="00901DF6">
              <w:rPr>
                <w:rFonts w:ascii="Times New Roman" w:hAnsi="Times New Roman" w:cs="Times New Roman"/>
                <w:color w:val="000000"/>
                <w:sz w:val="20"/>
                <w:szCs w:val="20"/>
                <w:lang w:val="el-GR" w:eastAsia="el-GR"/>
              </w:rPr>
              <w:t>Magenta</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0BBE7AC5"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257895D5"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1E18E40C"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22EC4C88"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3726A804"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55</w:t>
            </w:r>
          </w:p>
        </w:tc>
        <w:tc>
          <w:tcPr>
            <w:tcW w:w="1871" w:type="dxa"/>
            <w:gridSpan w:val="2"/>
            <w:vMerge/>
            <w:tcBorders>
              <w:left w:val="single" w:sz="4" w:space="0" w:color="auto"/>
              <w:bottom w:val="single" w:sz="8" w:space="0" w:color="auto"/>
              <w:right w:val="single" w:sz="4" w:space="0" w:color="auto"/>
            </w:tcBorders>
            <w:shd w:val="clear" w:color="auto" w:fill="auto"/>
            <w:vAlign w:val="center"/>
            <w:hideMark/>
          </w:tcPr>
          <w:p w14:paraId="610864D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bottom w:val="single" w:sz="8" w:space="0" w:color="auto"/>
              <w:right w:val="single" w:sz="4" w:space="0" w:color="auto"/>
            </w:tcBorders>
            <w:shd w:val="clear" w:color="auto" w:fill="auto"/>
            <w:vAlign w:val="center"/>
            <w:hideMark/>
          </w:tcPr>
          <w:p w14:paraId="1A1064B8"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01F4A291"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Xerox</w:t>
            </w:r>
            <w:proofErr w:type="spellEnd"/>
            <w:r w:rsidRPr="00901DF6">
              <w:rPr>
                <w:rFonts w:ascii="Times New Roman" w:hAnsi="Times New Roman" w:cs="Times New Roman"/>
                <w:color w:val="000000"/>
                <w:sz w:val="20"/>
                <w:szCs w:val="20"/>
                <w:lang w:val="el-GR" w:eastAsia="el-GR"/>
              </w:rPr>
              <w:t xml:space="preserve"> 006R01458 </w:t>
            </w:r>
            <w:proofErr w:type="spellStart"/>
            <w:r w:rsidRPr="00901DF6">
              <w:rPr>
                <w:rFonts w:ascii="Times New Roman" w:hAnsi="Times New Roman" w:cs="Times New Roman"/>
                <w:color w:val="000000"/>
                <w:sz w:val="20"/>
                <w:szCs w:val="20"/>
                <w:lang w:val="el-GR" w:eastAsia="el-GR"/>
              </w:rPr>
              <w:t>Toner</w:t>
            </w:r>
            <w:proofErr w:type="spellEnd"/>
            <w:r w:rsidRPr="00901DF6">
              <w:rPr>
                <w:rFonts w:ascii="Times New Roman" w:hAnsi="Times New Roman" w:cs="Times New Roman"/>
                <w:color w:val="000000"/>
                <w:sz w:val="20"/>
                <w:szCs w:val="20"/>
                <w:lang w:val="el-GR" w:eastAsia="el-GR"/>
              </w:rPr>
              <w:t xml:space="preserve"> </w:t>
            </w:r>
            <w:proofErr w:type="spellStart"/>
            <w:r w:rsidRPr="00901DF6">
              <w:rPr>
                <w:rFonts w:ascii="Times New Roman" w:hAnsi="Times New Roman" w:cs="Times New Roman"/>
                <w:color w:val="000000"/>
                <w:sz w:val="20"/>
                <w:szCs w:val="20"/>
                <w:lang w:val="el-GR" w:eastAsia="el-GR"/>
              </w:rPr>
              <w:t>Yellow</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210D3F3D"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143FC13C"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6CE4DC82"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02E19239"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5E40C70F"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56</w:t>
            </w:r>
          </w:p>
        </w:tc>
        <w:tc>
          <w:tcPr>
            <w:tcW w:w="1871" w:type="dxa"/>
            <w:gridSpan w:val="2"/>
            <w:vMerge w:val="restart"/>
            <w:tcBorders>
              <w:top w:val="single" w:sz="8" w:space="0" w:color="auto"/>
              <w:left w:val="single" w:sz="4" w:space="0" w:color="auto"/>
              <w:right w:val="single" w:sz="4" w:space="0" w:color="auto"/>
            </w:tcBorders>
            <w:shd w:val="clear" w:color="auto" w:fill="auto"/>
            <w:vAlign w:val="center"/>
            <w:hideMark/>
          </w:tcPr>
          <w:p w14:paraId="7621797D"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XEROX</w:t>
            </w:r>
          </w:p>
        </w:tc>
        <w:tc>
          <w:tcPr>
            <w:tcW w:w="2693" w:type="dxa"/>
            <w:vMerge w:val="restart"/>
            <w:tcBorders>
              <w:top w:val="single" w:sz="8" w:space="0" w:color="auto"/>
              <w:left w:val="nil"/>
              <w:right w:val="single" w:sz="4" w:space="0" w:color="auto"/>
            </w:tcBorders>
            <w:shd w:val="clear" w:color="auto" w:fill="auto"/>
            <w:vAlign w:val="center"/>
            <w:hideMark/>
          </w:tcPr>
          <w:p w14:paraId="7D3EB7F4"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WorkCentre</w:t>
            </w:r>
            <w:proofErr w:type="spellEnd"/>
            <w:r w:rsidRPr="00901DF6">
              <w:rPr>
                <w:rFonts w:ascii="Times New Roman" w:hAnsi="Times New Roman" w:cs="Times New Roman"/>
                <w:color w:val="000000"/>
                <w:sz w:val="20"/>
                <w:szCs w:val="20"/>
                <w:lang w:val="el-GR" w:eastAsia="el-GR"/>
              </w:rPr>
              <w:t xml:space="preserve"> 7225</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6A23FC1B"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Xerox</w:t>
            </w:r>
            <w:proofErr w:type="spellEnd"/>
            <w:r w:rsidRPr="00901DF6">
              <w:rPr>
                <w:rFonts w:ascii="Times New Roman" w:hAnsi="Times New Roman" w:cs="Times New Roman"/>
                <w:color w:val="000000"/>
                <w:sz w:val="20"/>
                <w:szCs w:val="20"/>
                <w:lang w:val="el-GR" w:eastAsia="el-GR"/>
              </w:rPr>
              <w:t xml:space="preserve"> 006R01457 </w:t>
            </w:r>
            <w:proofErr w:type="spellStart"/>
            <w:r w:rsidRPr="00901DF6">
              <w:rPr>
                <w:rFonts w:ascii="Times New Roman" w:hAnsi="Times New Roman" w:cs="Times New Roman"/>
                <w:color w:val="000000"/>
                <w:sz w:val="20"/>
                <w:szCs w:val="20"/>
                <w:lang w:val="el-GR" w:eastAsia="el-GR"/>
              </w:rPr>
              <w:t>Toner</w:t>
            </w:r>
            <w:proofErr w:type="spellEnd"/>
            <w:r w:rsidRPr="00901DF6">
              <w:rPr>
                <w:rFonts w:ascii="Times New Roman" w:hAnsi="Times New Roman" w:cs="Times New Roman"/>
                <w:color w:val="000000"/>
                <w:sz w:val="20"/>
                <w:szCs w:val="20"/>
                <w:lang w:val="el-GR" w:eastAsia="el-GR"/>
              </w:rPr>
              <w:t xml:space="preserve">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018B8A61"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8</w:t>
            </w:r>
          </w:p>
        </w:tc>
        <w:tc>
          <w:tcPr>
            <w:tcW w:w="1537" w:type="dxa"/>
            <w:gridSpan w:val="2"/>
            <w:tcBorders>
              <w:top w:val="single" w:sz="8" w:space="0" w:color="auto"/>
              <w:left w:val="nil"/>
              <w:bottom w:val="single" w:sz="8" w:space="0" w:color="auto"/>
              <w:right w:val="single" w:sz="8" w:space="0" w:color="auto"/>
            </w:tcBorders>
            <w:vAlign w:val="center"/>
          </w:tcPr>
          <w:p w14:paraId="6148544C"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2ED6D622"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1C281864"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22B34D35"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57</w:t>
            </w:r>
          </w:p>
        </w:tc>
        <w:tc>
          <w:tcPr>
            <w:tcW w:w="1871" w:type="dxa"/>
            <w:gridSpan w:val="2"/>
            <w:vMerge/>
            <w:tcBorders>
              <w:left w:val="single" w:sz="4" w:space="0" w:color="auto"/>
              <w:right w:val="single" w:sz="4" w:space="0" w:color="auto"/>
            </w:tcBorders>
            <w:shd w:val="clear" w:color="auto" w:fill="auto"/>
            <w:vAlign w:val="center"/>
            <w:hideMark/>
          </w:tcPr>
          <w:p w14:paraId="53A59C15"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right w:val="single" w:sz="4" w:space="0" w:color="auto"/>
            </w:tcBorders>
            <w:shd w:val="clear" w:color="auto" w:fill="auto"/>
            <w:vAlign w:val="center"/>
            <w:hideMark/>
          </w:tcPr>
          <w:p w14:paraId="1361BA75"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273AD267"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Xerox</w:t>
            </w:r>
            <w:proofErr w:type="spellEnd"/>
            <w:r w:rsidRPr="00901DF6">
              <w:rPr>
                <w:rFonts w:ascii="Times New Roman" w:hAnsi="Times New Roman" w:cs="Times New Roman"/>
                <w:color w:val="000000"/>
                <w:sz w:val="20"/>
                <w:szCs w:val="20"/>
                <w:lang w:val="el-GR" w:eastAsia="el-GR"/>
              </w:rPr>
              <w:t xml:space="preserve"> 006R01460 </w:t>
            </w:r>
            <w:proofErr w:type="spellStart"/>
            <w:r w:rsidRPr="00901DF6">
              <w:rPr>
                <w:rFonts w:ascii="Times New Roman" w:hAnsi="Times New Roman" w:cs="Times New Roman"/>
                <w:color w:val="000000"/>
                <w:sz w:val="20"/>
                <w:szCs w:val="20"/>
                <w:lang w:val="el-GR" w:eastAsia="el-GR"/>
              </w:rPr>
              <w:t>Toner</w:t>
            </w:r>
            <w:proofErr w:type="spellEnd"/>
            <w:r w:rsidRPr="00901DF6">
              <w:rPr>
                <w:rFonts w:ascii="Times New Roman" w:hAnsi="Times New Roman" w:cs="Times New Roman"/>
                <w:color w:val="000000"/>
                <w:sz w:val="20"/>
                <w:szCs w:val="20"/>
                <w:lang w:val="el-GR" w:eastAsia="el-GR"/>
              </w:rPr>
              <w:t xml:space="preserve"> </w:t>
            </w:r>
            <w:proofErr w:type="spellStart"/>
            <w:r w:rsidRPr="00901DF6">
              <w:rPr>
                <w:rFonts w:ascii="Times New Roman" w:hAnsi="Times New Roman" w:cs="Times New Roman"/>
                <w:color w:val="000000"/>
                <w:sz w:val="20"/>
                <w:szCs w:val="20"/>
                <w:lang w:val="el-GR" w:eastAsia="el-GR"/>
              </w:rPr>
              <w:t>Cyan</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16A6803A"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0C91FD80"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57B6D577"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4555B34E"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493C65DB"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58</w:t>
            </w:r>
          </w:p>
        </w:tc>
        <w:tc>
          <w:tcPr>
            <w:tcW w:w="1871" w:type="dxa"/>
            <w:gridSpan w:val="2"/>
            <w:vMerge/>
            <w:tcBorders>
              <w:left w:val="single" w:sz="4" w:space="0" w:color="auto"/>
              <w:right w:val="single" w:sz="4" w:space="0" w:color="auto"/>
            </w:tcBorders>
            <w:shd w:val="clear" w:color="auto" w:fill="auto"/>
            <w:vAlign w:val="center"/>
            <w:hideMark/>
          </w:tcPr>
          <w:p w14:paraId="2D1C5EDF"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right w:val="single" w:sz="4" w:space="0" w:color="auto"/>
            </w:tcBorders>
            <w:shd w:val="clear" w:color="auto" w:fill="auto"/>
            <w:vAlign w:val="center"/>
            <w:hideMark/>
          </w:tcPr>
          <w:p w14:paraId="34706276"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567E0D5A"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Xerox</w:t>
            </w:r>
            <w:proofErr w:type="spellEnd"/>
            <w:r w:rsidRPr="00901DF6">
              <w:rPr>
                <w:rFonts w:ascii="Times New Roman" w:hAnsi="Times New Roman" w:cs="Times New Roman"/>
                <w:color w:val="000000"/>
                <w:sz w:val="20"/>
                <w:szCs w:val="20"/>
                <w:lang w:val="el-GR" w:eastAsia="el-GR"/>
              </w:rPr>
              <w:t xml:space="preserve"> 006R01459 </w:t>
            </w:r>
            <w:proofErr w:type="spellStart"/>
            <w:r w:rsidRPr="00901DF6">
              <w:rPr>
                <w:rFonts w:ascii="Times New Roman" w:hAnsi="Times New Roman" w:cs="Times New Roman"/>
                <w:color w:val="000000"/>
                <w:sz w:val="20"/>
                <w:szCs w:val="20"/>
                <w:lang w:val="el-GR" w:eastAsia="el-GR"/>
              </w:rPr>
              <w:t>Toner</w:t>
            </w:r>
            <w:proofErr w:type="spellEnd"/>
            <w:r w:rsidRPr="00901DF6">
              <w:rPr>
                <w:rFonts w:ascii="Times New Roman" w:hAnsi="Times New Roman" w:cs="Times New Roman"/>
                <w:color w:val="000000"/>
                <w:sz w:val="20"/>
                <w:szCs w:val="20"/>
                <w:lang w:val="el-GR" w:eastAsia="el-GR"/>
              </w:rPr>
              <w:t xml:space="preserve"> </w:t>
            </w:r>
            <w:proofErr w:type="spellStart"/>
            <w:r w:rsidRPr="00901DF6">
              <w:rPr>
                <w:rFonts w:ascii="Times New Roman" w:hAnsi="Times New Roman" w:cs="Times New Roman"/>
                <w:color w:val="000000"/>
                <w:sz w:val="20"/>
                <w:szCs w:val="20"/>
                <w:lang w:val="el-GR" w:eastAsia="el-GR"/>
              </w:rPr>
              <w:t>Magenta</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3CD31049"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08248B27"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7CFB0758"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1BA4B09B"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03CC8664"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59</w:t>
            </w:r>
          </w:p>
        </w:tc>
        <w:tc>
          <w:tcPr>
            <w:tcW w:w="1871" w:type="dxa"/>
            <w:gridSpan w:val="2"/>
            <w:vMerge/>
            <w:tcBorders>
              <w:left w:val="single" w:sz="4" w:space="0" w:color="auto"/>
              <w:bottom w:val="single" w:sz="8" w:space="0" w:color="auto"/>
              <w:right w:val="single" w:sz="4" w:space="0" w:color="auto"/>
            </w:tcBorders>
            <w:shd w:val="clear" w:color="auto" w:fill="auto"/>
            <w:vAlign w:val="center"/>
            <w:hideMark/>
          </w:tcPr>
          <w:p w14:paraId="584C4FA4"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bottom w:val="single" w:sz="8" w:space="0" w:color="auto"/>
              <w:right w:val="single" w:sz="4" w:space="0" w:color="auto"/>
            </w:tcBorders>
            <w:shd w:val="clear" w:color="auto" w:fill="auto"/>
            <w:vAlign w:val="center"/>
            <w:hideMark/>
          </w:tcPr>
          <w:p w14:paraId="029831F4"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23C11C48"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Xerox</w:t>
            </w:r>
            <w:proofErr w:type="spellEnd"/>
            <w:r w:rsidRPr="00901DF6">
              <w:rPr>
                <w:rFonts w:ascii="Times New Roman" w:hAnsi="Times New Roman" w:cs="Times New Roman"/>
                <w:color w:val="000000"/>
                <w:sz w:val="20"/>
                <w:szCs w:val="20"/>
                <w:lang w:val="el-GR" w:eastAsia="el-GR"/>
              </w:rPr>
              <w:t xml:space="preserve"> 006R01458 </w:t>
            </w:r>
            <w:proofErr w:type="spellStart"/>
            <w:r w:rsidRPr="00901DF6">
              <w:rPr>
                <w:rFonts w:ascii="Times New Roman" w:hAnsi="Times New Roman" w:cs="Times New Roman"/>
                <w:color w:val="000000"/>
                <w:sz w:val="20"/>
                <w:szCs w:val="20"/>
                <w:lang w:val="el-GR" w:eastAsia="el-GR"/>
              </w:rPr>
              <w:t>Toner</w:t>
            </w:r>
            <w:proofErr w:type="spellEnd"/>
            <w:r w:rsidRPr="00901DF6">
              <w:rPr>
                <w:rFonts w:ascii="Times New Roman" w:hAnsi="Times New Roman" w:cs="Times New Roman"/>
                <w:color w:val="000000"/>
                <w:sz w:val="20"/>
                <w:szCs w:val="20"/>
                <w:lang w:val="el-GR" w:eastAsia="el-GR"/>
              </w:rPr>
              <w:t xml:space="preserve"> </w:t>
            </w:r>
            <w:proofErr w:type="spellStart"/>
            <w:r w:rsidRPr="00901DF6">
              <w:rPr>
                <w:rFonts w:ascii="Times New Roman" w:hAnsi="Times New Roman" w:cs="Times New Roman"/>
                <w:color w:val="000000"/>
                <w:sz w:val="20"/>
                <w:szCs w:val="20"/>
                <w:lang w:val="el-GR" w:eastAsia="el-GR"/>
              </w:rPr>
              <w:t>Yellow</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4266CA4E"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7C6BDC23"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50E927B2"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76E178FA"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1817F517"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60</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6A223178"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XEROX</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3CD0B8B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WorkCentre</w:t>
            </w:r>
            <w:proofErr w:type="spellEnd"/>
            <w:r w:rsidRPr="00901DF6">
              <w:rPr>
                <w:rFonts w:ascii="Times New Roman" w:hAnsi="Times New Roman" w:cs="Times New Roman"/>
                <w:color w:val="000000"/>
                <w:sz w:val="20"/>
                <w:szCs w:val="20"/>
                <w:lang w:val="el-GR" w:eastAsia="el-GR"/>
              </w:rPr>
              <w:t xml:space="preserve"> B1025</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2E4A0796"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Xerox</w:t>
            </w:r>
            <w:proofErr w:type="spellEnd"/>
            <w:r w:rsidRPr="00901DF6">
              <w:rPr>
                <w:rFonts w:ascii="Times New Roman" w:hAnsi="Times New Roman" w:cs="Times New Roman"/>
                <w:color w:val="000000"/>
                <w:sz w:val="20"/>
                <w:szCs w:val="20"/>
                <w:lang w:val="el-GR" w:eastAsia="el-GR"/>
              </w:rPr>
              <w:t xml:space="preserve"> 006R01731 </w:t>
            </w:r>
            <w:proofErr w:type="spellStart"/>
            <w:r w:rsidRPr="00901DF6">
              <w:rPr>
                <w:rFonts w:ascii="Times New Roman" w:hAnsi="Times New Roman" w:cs="Times New Roman"/>
                <w:color w:val="000000"/>
                <w:sz w:val="20"/>
                <w:szCs w:val="20"/>
                <w:lang w:val="el-GR" w:eastAsia="el-GR"/>
              </w:rPr>
              <w:t>Toner</w:t>
            </w:r>
            <w:proofErr w:type="spellEnd"/>
            <w:r w:rsidRPr="00901DF6">
              <w:rPr>
                <w:rFonts w:ascii="Times New Roman" w:hAnsi="Times New Roman" w:cs="Times New Roman"/>
                <w:color w:val="000000"/>
                <w:sz w:val="20"/>
                <w:szCs w:val="20"/>
                <w:lang w:val="el-GR" w:eastAsia="el-GR"/>
              </w:rPr>
              <w:t xml:space="preserve">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6911E28D"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24</w:t>
            </w:r>
          </w:p>
        </w:tc>
        <w:tc>
          <w:tcPr>
            <w:tcW w:w="1537" w:type="dxa"/>
            <w:gridSpan w:val="2"/>
            <w:tcBorders>
              <w:top w:val="single" w:sz="8" w:space="0" w:color="auto"/>
              <w:left w:val="nil"/>
              <w:bottom w:val="single" w:sz="8" w:space="0" w:color="auto"/>
              <w:right w:val="single" w:sz="8" w:space="0" w:color="auto"/>
            </w:tcBorders>
            <w:vAlign w:val="center"/>
          </w:tcPr>
          <w:p w14:paraId="6E2D2BFD"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55FD70E9"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1B290297"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42EB02F6"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61</w:t>
            </w:r>
          </w:p>
        </w:tc>
        <w:tc>
          <w:tcPr>
            <w:tcW w:w="1871" w:type="dxa"/>
            <w:gridSpan w:val="2"/>
            <w:vMerge w:val="restart"/>
            <w:tcBorders>
              <w:top w:val="single" w:sz="8" w:space="0" w:color="auto"/>
              <w:left w:val="single" w:sz="4" w:space="0" w:color="auto"/>
              <w:right w:val="single" w:sz="4" w:space="0" w:color="auto"/>
            </w:tcBorders>
            <w:shd w:val="clear" w:color="auto" w:fill="auto"/>
            <w:vAlign w:val="center"/>
            <w:hideMark/>
          </w:tcPr>
          <w:p w14:paraId="4CDD5FD3"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DEVELOP</w:t>
            </w:r>
          </w:p>
        </w:tc>
        <w:tc>
          <w:tcPr>
            <w:tcW w:w="2693" w:type="dxa"/>
            <w:vMerge w:val="restart"/>
            <w:tcBorders>
              <w:top w:val="single" w:sz="8" w:space="0" w:color="auto"/>
              <w:left w:val="nil"/>
              <w:right w:val="single" w:sz="4" w:space="0" w:color="auto"/>
            </w:tcBorders>
            <w:shd w:val="clear" w:color="auto" w:fill="auto"/>
            <w:vAlign w:val="center"/>
            <w:hideMark/>
          </w:tcPr>
          <w:p w14:paraId="63B1EDED"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ineo</w:t>
            </w:r>
            <w:proofErr w:type="spellEnd"/>
            <w:r w:rsidRPr="00901DF6">
              <w:rPr>
                <w:rFonts w:ascii="Times New Roman" w:hAnsi="Times New Roman" w:cs="Times New Roman"/>
                <w:color w:val="000000"/>
                <w:sz w:val="20"/>
                <w:szCs w:val="20"/>
                <w:lang w:val="el-GR" w:eastAsia="el-GR"/>
              </w:rPr>
              <w:t xml:space="preserve"> 250</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3C0199DB"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n-US" w:eastAsia="el-GR"/>
              </w:rPr>
            </w:pPr>
            <w:r w:rsidRPr="00901DF6">
              <w:rPr>
                <w:rFonts w:ascii="Times New Roman" w:hAnsi="Times New Roman" w:cs="Times New Roman"/>
                <w:color w:val="000000"/>
                <w:sz w:val="20"/>
                <w:szCs w:val="20"/>
                <w:lang w:val="en-US" w:eastAsia="el-GR"/>
              </w:rPr>
              <w:t xml:space="preserve">Konica </w:t>
            </w:r>
            <w:proofErr w:type="gramStart"/>
            <w:r w:rsidRPr="00901DF6">
              <w:rPr>
                <w:rFonts w:ascii="Times New Roman" w:hAnsi="Times New Roman" w:cs="Times New Roman"/>
                <w:color w:val="000000"/>
                <w:sz w:val="20"/>
                <w:szCs w:val="20"/>
                <w:lang w:val="en-US" w:eastAsia="el-GR"/>
              </w:rPr>
              <w:t>Minolta  TN</w:t>
            </w:r>
            <w:proofErr w:type="gramEnd"/>
            <w:r w:rsidRPr="00901DF6">
              <w:rPr>
                <w:rFonts w:ascii="Times New Roman" w:hAnsi="Times New Roman" w:cs="Times New Roman"/>
                <w:color w:val="000000"/>
                <w:sz w:val="20"/>
                <w:szCs w:val="20"/>
                <w:lang w:val="en-US" w:eastAsia="el-GR"/>
              </w:rPr>
              <w:t>-210K Black (8938509)</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24782A98"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2</w:t>
            </w:r>
          </w:p>
        </w:tc>
        <w:tc>
          <w:tcPr>
            <w:tcW w:w="1537" w:type="dxa"/>
            <w:gridSpan w:val="2"/>
            <w:tcBorders>
              <w:top w:val="single" w:sz="8" w:space="0" w:color="auto"/>
              <w:left w:val="nil"/>
              <w:bottom w:val="single" w:sz="8" w:space="0" w:color="auto"/>
              <w:right w:val="single" w:sz="8" w:space="0" w:color="auto"/>
            </w:tcBorders>
            <w:vAlign w:val="center"/>
          </w:tcPr>
          <w:p w14:paraId="3106E05D"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6FDA0CC6"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53BCD1B1"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0F551BAC"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62</w:t>
            </w:r>
          </w:p>
        </w:tc>
        <w:tc>
          <w:tcPr>
            <w:tcW w:w="1871" w:type="dxa"/>
            <w:gridSpan w:val="2"/>
            <w:vMerge/>
            <w:tcBorders>
              <w:left w:val="single" w:sz="4" w:space="0" w:color="auto"/>
              <w:right w:val="single" w:sz="4" w:space="0" w:color="auto"/>
            </w:tcBorders>
            <w:shd w:val="clear" w:color="auto" w:fill="auto"/>
            <w:vAlign w:val="center"/>
            <w:hideMark/>
          </w:tcPr>
          <w:p w14:paraId="4F134D88"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right w:val="single" w:sz="4" w:space="0" w:color="auto"/>
            </w:tcBorders>
            <w:shd w:val="clear" w:color="auto" w:fill="auto"/>
            <w:vAlign w:val="center"/>
            <w:hideMark/>
          </w:tcPr>
          <w:p w14:paraId="32922F27"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2D27AF5B"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n-US" w:eastAsia="el-GR"/>
              </w:rPr>
            </w:pPr>
            <w:r w:rsidRPr="00901DF6">
              <w:rPr>
                <w:rFonts w:ascii="Times New Roman" w:hAnsi="Times New Roman" w:cs="Times New Roman"/>
                <w:color w:val="000000"/>
                <w:sz w:val="20"/>
                <w:szCs w:val="20"/>
                <w:lang w:val="en-US" w:eastAsia="el-GR"/>
              </w:rPr>
              <w:t xml:space="preserve">Konica </w:t>
            </w:r>
            <w:proofErr w:type="gramStart"/>
            <w:r w:rsidRPr="00901DF6">
              <w:rPr>
                <w:rFonts w:ascii="Times New Roman" w:hAnsi="Times New Roman" w:cs="Times New Roman"/>
                <w:color w:val="000000"/>
                <w:sz w:val="20"/>
                <w:szCs w:val="20"/>
                <w:lang w:val="en-US" w:eastAsia="el-GR"/>
              </w:rPr>
              <w:t>Minolta  TN</w:t>
            </w:r>
            <w:proofErr w:type="gramEnd"/>
            <w:r w:rsidRPr="00901DF6">
              <w:rPr>
                <w:rFonts w:ascii="Times New Roman" w:hAnsi="Times New Roman" w:cs="Times New Roman"/>
                <w:color w:val="000000"/>
                <w:sz w:val="20"/>
                <w:szCs w:val="20"/>
                <w:lang w:val="en-US" w:eastAsia="el-GR"/>
              </w:rPr>
              <w:t>-210C Cyan (8938512)</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667EF4C6"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2F812B0B"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095D1A0B"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2DA454BE"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0DC547E6"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63</w:t>
            </w:r>
          </w:p>
        </w:tc>
        <w:tc>
          <w:tcPr>
            <w:tcW w:w="1871" w:type="dxa"/>
            <w:gridSpan w:val="2"/>
            <w:vMerge/>
            <w:tcBorders>
              <w:left w:val="single" w:sz="4" w:space="0" w:color="auto"/>
              <w:right w:val="single" w:sz="4" w:space="0" w:color="auto"/>
            </w:tcBorders>
            <w:shd w:val="clear" w:color="auto" w:fill="auto"/>
            <w:vAlign w:val="center"/>
            <w:hideMark/>
          </w:tcPr>
          <w:p w14:paraId="6463F8CD"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right w:val="single" w:sz="4" w:space="0" w:color="auto"/>
            </w:tcBorders>
            <w:shd w:val="clear" w:color="auto" w:fill="auto"/>
            <w:vAlign w:val="center"/>
            <w:hideMark/>
          </w:tcPr>
          <w:p w14:paraId="6A4CBDCA"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1D19EF1D"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n-US" w:eastAsia="el-GR"/>
              </w:rPr>
            </w:pPr>
            <w:r w:rsidRPr="00901DF6">
              <w:rPr>
                <w:rFonts w:ascii="Times New Roman" w:hAnsi="Times New Roman" w:cs="Times New Roman"/>
                <w:color w:val="000000"/>
                <w:sz w:val="20"/>
                <w:szCs w:val="20"/>
                <w:lang w:val="en-US" w:eastAsia="el-GR"/>
              </w:rPr>
              <w:t xml:space="preserve">Konica </w:t>
            </w:r>
            <w:proofErr w:type="gramStart"/>
            <w:r w:rsidRPr="00901DF6">
              <w:rPr>
                <w:rFonts w:ascii="Times New Roman" w:hAnsi="Times New Roman" w:cs="Times New Roman"/>
                <w:color w:val="000000"/>
                <w:sz w:val="20"/>
                <w:szCs w:val="20"/>
                <w:lang w:val="en-US" w:eastAsia="el-GR"/>
              </w:rPr>
              <w:t>Minolta  TN</w:t>
            </w:r>
            <w:proofErr w:type="gramEnd"/>
            <w:r w:rsidRPr="00901DF6">
              <w:rPr>
                <w:rFonts w:ascii="Times New Roman" w:hAnsi="Times New Roman" w:cs="Times New Roman"/>
                <w:color w:val="000000"/>
                <w:sz w:val="20"/>
                <w:szCs w:val="20"/>
                <w:lang w:val="en-US" w:eastAsia="el-GR"/>
              </w:rPr>
              <w:t>-210M Magenta (8938511)</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06F6E143"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482C83E2"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6ECC45F2"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29DFA0B9"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1453D25F"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64</w:t>
            </w:r>
          </w:p>
        </w:tc>
        <w:tc>
          <w:tcPr>
            <w:tcW w:w="1871" w:type="dxa"/>
            <w:gridSpan w:val="2"/>
            <w:vMerge/>
            <w:tcBorders>
              <w:left w:val="single" w:sz="4" w:space="0" w:color="auto"/>
              <w:bottom w:val="single" w:sz="8" w:space="0" w:color="auto"/>
              <w:right w:val="single" w:sz="4" w:space="0" w:color="auto"/>
            </w:tcBorders>
            <w:shd w:val="clear" w:color="auto" w:fill="auto"/>
            <w:vAlign w:val="center"/>
            <w:hideMark/>
          </w:tcPr>
          <w:p w14:paraId="6EBA35B7"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bottom w:val="single" w:sz="8" w:space="0" w:color="auto"/>
              <w:right w:val="single" w:sz="4" w:space="0" w:color="auto"/>
            </w:tcBorders>
            <w:shd w:val="clear" w:color="auto" w:fill="auto"/>
            <w:vAlign w:val="center"/>
            <w:hideMark/>
          </w:tcPr>
          <w:p w14:paraId="78AB97F3"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69F149D3"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n-US" w:eastAsia="el-GR"/>
              </w:rPr>
            </w:pPr>
            <w:r w:rsidRPr="00901DF6">
              <w:rPr>
                <w:rFonts w:ascii="Times New Roman" w:hAnsi="Times New Roman" w:cs="Times New Roman"/>
                <w:color w:val="000000"/>
                <w:sz w:val="20"/>
                <w:szCs w:val="20"/>
                <w:lang w:val="en-US" w:eastAsia="el-GR"/>
              </w:rPr>
              <w:t xml:space="preserve">Konica </w:t>
            </w:r>
            <w:proofErr w:type="gramStart"/>
            <w:r w:rsidRPr="00901DF6">
              <w:rPr>
                <w:rFonts w:ascii="Times New Roman" w:hAnsi="Times New Roman" w:cs="Times New Roman"/>
                <w:color w:val="000000"/>
                <w:sz w:val="20"/>
                <w:szCs w:val="20"/>
                <w:lang w:val="en-US" w:eastAsia="el-GR"/>
              </w:rPr>
              <w:t>Minolta  TN</w:t>
            </w:r>
            <w:proofErr w:type="gramEnd"/>
            <w:r w:rsidRPr="00901DF6">
              <w:rPr>
                <w:rFonts w:ascii="Times New Roman" w:hAnsi="Times New Roman" w:cs="Times New Roman"/>
                <w:color w:val="000000"/>
                <w:sz w:val="20"/>
                <w:szCs w:val="20"/>
                <w:lang w:val="en-US" w:eastAsia="el-GR"/>
              </w:rPr>
              <w:t>-210Y Yellow (8938510)</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68AA09ED"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5E4BC6FA"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1C1D44A8"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2FC22B9B"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03259BD3"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65</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54D78D1F"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HP</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6C4DC331"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LaserJet</w:t>
            </w:r>
            <w:proofErr w:type="spellEnd"/>
            <w:r w:rsidRPr="00901DF6">
              <w:rPr>
                <w:rFonts w:ascii="Times New Roman" w:hAnsi="Times New Roman" w:cs="Times New Roman"/>
                <w:color w:val="000000"/>
                <w:sz w:val="20"/>
                <w:szCs w:val="20"/>
                <w:lang w:val="el-GR" w:eastAsia="el-GR"/>
              </w:rPr>
              <w:t xml:space="preserve"> 1020</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7E4612FA"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 xml:space="preserve">HP 12A (Q2612A)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6152FB7A"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15</w:t>
            </w:r>
          </w:p>
        </w:tc>
        <w:tc>
          <w:tcPr>
            <w:tcW w:w="1537" w:type="dxa"/>
            <w:gridSpan w:val="2"/>
            <w:tcBorders>
              <w:top w:val="single" w:sz="8" w:space="0" w:color="auto"/>
              <w:left w:val="nil"/>
              <w:bottom w:val="single" w:sz="8" w:space="0" w:color="auto"/>
              <w:right w:val="single" w:sz="8" w:space="0" w:color="auto"/>
            </w:tcBorders>
            <w:vAlign w:val="center"/>
          </w:tcPr>
          <w:p w14:paraId="47865E7F"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08E40C8D"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72D06E35"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470F9D7E"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66</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3D19CFDA"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HP</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2247B94F"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LaserJet</w:t>
            </w:r>
            <w:proofErr w:type="spellEnd"/>
            <w:r w:rsidRPr="00901DF6">
              <w:rPr>
                <w:rFonts w:ascii="Times New Roman" w:hAnsi="Times New Roman" w:cs="Times New Roman"/>
                <w:color w:val="000000"/>
                <w:sz w:val="20"/>
                <w:szCs w:val="20"/>
                <w:lang w:val="el-GR" w:eastAsia="el-GR"/>
              </w:rPr>
              <w:t xml:space="preserve"> </w:t>
            </w:r>
            <w:proofErr w:type="spellStart"/>
            <w:r w:rsidRPr="00901DF6">
              <w:rPr>
                <w:rFonts w:ascii="Times New Roman" w:hAnsi="Times New Roman" w:cs="Times New Roman"/>
                <w:color w:val="000000"/>
                <w:sz w:val="20"/>
                <w:szCs w:val="20"/>
                <w:lang w:val="el-GR" w:eastAsia="el-GR"/>
              </w:rPr>
              <w:t>Pro</w:t>
            </w:r>
            <w:proofErr w:type="spellEnd"/>
            <w:r w:rsidRPr="00901DF6">
              <w:rPr>
                <w:rFonts w:ascii="Times New Roman" w:hAnsi="Times New Roman" w:cs="Times New Roman"/>
                <w:color w:val="000000"/>
                <w:sz w:val="20"/>
                <w:szCs w:val="20"/>
                <w:lang w:val="el-GR" w:eastAsia="el-GR"/>
              </w:rPr>
              <w:t xml:space="preserve"> 400 M401dn</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349CE0BE"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 xml:space="preserve">HP 80A  (CF280A)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0166B916"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4</w:t>
            </w:r>
          </w:p>
        </w:tc>
        <w:tc>
          <w:tcPr>
            <w:tcW w:w="1537" w:type="dxa"/>
            <w:gridSpan w:val="2"/>
            <w:tcBorders>
              <w:top w:val="single" w:sz="8" w:space="0" w:color="auto"/>
              <w:left w:val="nil"/>
              <w:bottom w:val="single" w:sz="8" w:space="0" w:color="auto"/>
              <w:right w:val="single" w:sz="8" w:space="0" w:color="auto"/>
            </w:tcBorders>
            <w:vAlign w:val="center"/>
          </w:tcPr>
          <w:p w14:paraId="5CD72F39"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463B7A52"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798578D8"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4120DFF7"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lastRenderedPageBreak/>
              <w:t>67</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253CD22F"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HP</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29582B8B"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LaserJet</w:t>
            </w:r>
            <w:proofErr w:type="spellEnd"/>
            <w:r w:rsidRPr="00901DF6">
              <w:rPr>
                <w:rFonts w:ascii="Times New Roman" w:hAnsi="Times New Roman" w:cs="Times New Roman"/>
                <w:color w:val="000000"/>
                <w:sz w:val="20"/>
                <w:szCs w:val="20"/>
                <w:lang w:val="el-GR" w:eastAsia="el-GR"/>
              </w:rPr>
              <w:t xml:space="preserve"> P2035</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368B3E8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 xml:space="preserve">HP 05A (CE505A)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16E98786"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6</w:t>
            </w:r>
          </w:p>
        </w:tc>
        <w:tc>
          <w:tcPr>
            <w:tcW w:w="1537" w:type="dxa"/>
            <w:gridSpan w:val="2"/>
            <w:tcBorders>
              <w:top w:val="single" w:sz="8" w:space="0" w:color="auto"/>
              <w:left w:val="nil"/>
              <w:bottom w:val="single" w:sz="8" w:space="0" w:color="auto"/>
              <w:right w:val="single" w:sz="8" w:space="0" w:color="auto"/>
            </w:tcBorders>
            <w:vAlign w:val="center"/>
          </w:tcPr>
          <w:p w14:paraId="1800DD0C"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742CE621"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71C73021"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1079F63A"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68</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31E7B702"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LEXMARK</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21649A73"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MS821/</w:t>
            </w:r>
            <w:proofErr w:type="spellStart"/>
            <w:r w:rsidRPr="00901DF6">
              <w:rPr>
                <w:rFonts w:ascii="Times New Roman" w:hAnsi="Times New Roman" w:cs="Times New Roman"/>
                <w:color w:val="000000"/>
                <w:sz w:val="20"/>
                <w:szCs w:val="20"/>
                <w:lang w:val="el-GR" w:eastAsia="el-GR"/>
              </w:rPr>
              <w:t>dn</w:t>
            </w:r>
            <w:proofErr w:type="spellEnd"/>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2B85F5A3"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Lexmark</w:t>
            </w:r>
            <w:proofErr w:type="spellEnd"/>
            <w:r w:rsidRPr="00901DF6">
              <w:rPr>
                <w:rFonts w:ascii="Times New Roman" w:hAnsi="Times New Roman" w:cs="Times New Roman"/>
                <w:color w:val="000000"/>
                <w:sz w:val="20"/>
                <w:szCs w:val="20"/>
                <w:lang w:val="el-GR" w:eastAsia="el-GR"/>
              </w:rPr>
              <w:t xml:space="preserve"> 58D2000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4D2D291C"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16</w:t>
            </w:r>
          </w:p>
        </w:tc>
        <w:tc>
          <w:tcPr>
            <w:tcW w:w="1537" w:type="dxa"/>
            <w:gridSpan w:val="2"/>
            <w:tcBorders>
              <w:top w:val="single" w:sz="8" w:space="0" w:color="auto"/>
              <w:left w:val="nil"/>
              <w:bottom w:val="single" w:sz="8" w:space="0" w:color="auto"/>
              <w:right w:val="single" w:sz="8" w:space="0" w:color="auto"/>
            </w:tcBorders>
            <w:vAlign w:val="center"/>
          </w:tcPr>
          <w:p w14:paraId="588EE82B"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7D6DA105"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4E04BC48"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018E50D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69</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4BBEE18D"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RICOH</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74DFBB95"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MP2501SP</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462C34DF"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Ricoh</w:t>
            </w:r>
            <w:proofErr w:type="spellEnd"/>
            <w:r w:rsidRPr="00901DF6">
              <w:rPr>
                <w:rFonts w:ascii="Times New Roman" w:hAnsi="Times New Roman" w:cs="Times New Roman"/>
                <w:color w:val="000000"/>
                <w:sz w:val="20"/>
                <w:szCs w:val="20"/>
                <w:lang w:val="el-GR" w:eastAsia="el-GR"/>
              </w:rPr>
              <w:t xml:space="preserve"> MP2501 </w:t>
            </w:r>
            <w:proofErr w:type="spellStart"/>
            <w:r w:rsidRPr="00901DF6">
              <w:rPr>
                <w:rFonts w:ascii="Times New Roman" w:hAnsi="Times New Roman" w:cs="Times New Roman"/>
                <w:color w:val="000000"/>
                <w:sz w:val="20"/>
                <w:szCs w:val="20"/>
                <w:lang w:val="el-GR" w:eastAsia="el-GR"/>
              </w:rPr>
              <w:t>Black</w:t>
            </w:r>
            <w:proofErr w:type="spellEnd"/>
            <w:r w:rsidRPr="00901DF6">
              <w:rPr>
                <w:rFonts w:ascii="Times New Roman" w:hAnsi="Times New Roman" w:cs="Times New Roman"/>
                <w:color w:val="000000"/>
                <w:sz w:val="20"/>
                <w:szCs w:val="20"/>
                <w:lang w:val="el-GR" w:eastAsia="el-GR"/>
              </w:rPr>
              <w:t xml:space="preserve">  (842341)</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28F51EAA"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3</w:t>
            </w:r>
          </w:p>
        </w:tc>
        <w:tc>
          <w:tcPr>
            <w:tcW w:w="1537" w:type="dxa"/>
            <w:gridSpan w:val="2"/>
            <w:tcBorders>
              <w:top w:val="single" w:sz="8" w:space="0" w:color="auto"/>
              <w:left w:val="nil"/>
              <w:bottom w:val="single" w:sz="8" w:space="0" w:color="auto"/>
              <w:right w:val="single" w:sz="8" w:space="0" w:color="auto"/>
            </w:tcBorders>
            <w:vAlign w:val="center"/>
          </w:tcPr>
          <w:p w14:paraId="5EA61674"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24B850E9"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42303D48"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26B7F47E"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70</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7A2B538C"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SAMSUNG</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6B311087"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SCX-3400F</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5453EFD2"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n-US" w:eastAsia="el-GR"/>
              </w:rPr>
            </w:pPr>
            <w:r w:rsidRPr="00901DF6">
              <w:rPr>
                <w:rFonts w:ascii="Times New Roman" w:hAnsi="Times New Roman" w:cs="Times New Roman"/>
                <w:color w:val="000000"/>
                <w:sz w:val="20"/>
                <w:szCs w:val="20"/>
                <w:lang w:val="en-US" w:eastAsia="el-GR"/>
              </w:rPr>
              <w:t>Samsung MLT-D101S Black (SU696A)</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332430F8"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2</w:t>
            </w:r>
          </w:p>
        </w:tc>
        <w:tc>
          <w:tcPr>
            <w:tcW w:w="1537" w:type="dxa"/>
            <w:gridSpan w:val="2"/>
            <w:tcBorders>
              <w:top w:val="single" w:sz="8" w:space="0" w:color="auto"/>
              <w:left w:val="nil"/>
              <w:bottom w:val="single" w:sz="8" w:space="0" w:color="auto"/>
              <w:right w:val="single" w:sz="8" w:space="0" w:color="auto"/>
            </w:tcBorders>
            <w:vAlign w:val="center"/>
          </w:tcPr>
          <w:p w14:paraId="0E77603B"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14B36B83"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17D54440"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4FABD1F1"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71</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0DA1DBC7"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SAMSUNG</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157910E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SF760P</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608921F6"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n-US" w:eastAsia="el-GR"/>
              </w:rPr>
            </w:pPr>
            <w:r w:rsidRPr="00901DF6">
              <w:rPr>
                <w:rFonts w:ascii="Times New Roman" w:hAnsi="Times New Roman" w:cs="Times New Roman"/>
                <w:color w:val="000000"/>
                <w:sz w:val="20"/>
                <w:szCs w:val="20"/>
                <w:lang w:val="en-US" w:eastAsia="el-GR"/>
              </w:rPr>
              <w:t>Samsung MLT-D101S Black (SU696A)</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07E8CA3D"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3</w:t>
            </w:r>
          </w:p>
        </w:tc>
        <w:tc>
          <w:tcPr>
            <w:tcW w:w="1537" w:type="dxa"/>
            <w:gridSpan w:val="2"/>
            <w:tcBorders>
              <w:top w:val="single" w:sz="8" w:space="0" w:color="auto"/>
              <w:left w:val="nil"/>
              <w:bottom w:val="single" w:sz="8" w:space="0" w:color="auto"/>
              <w:right w:val="single" w:sz="8" w:space="0" w:color="auto"/>
            </w:tcBorders>
            <w:vAlign w:val="center"/>
          </w:tcPr>
          <w:p w14:paraId="08A340E8"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79FDC757"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167440F3"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6BA81799"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72</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2A9E4C4F"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CANON</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15E232C4"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Image</w:t>
            </w:r>
            <w:proofErr w:type="spellEnd"/>
            <w:r w:rsidRPr="00901DF6">
              <w:rPr>
                <w:rFonts w:ascii="Times New Roman" w:hAnsi="Times New Roman" w:cs="Times New Roman"/>
                <w:color w:val="000000"/>
                <w:sz w:val="20"/>
                <w:szCs w:val="20"/>
                <w:lang w:val="el-GR" w:eastAsia="el-GR"/>
              </w:rPr>
              <w:t xml:space="preserve"> </w:t>
            </w:r>
            <w:proofErr w:type="spellStart"/>
            <w:r w:rsidRPr="00901DF6">
              <w:rPr>
                <w:rFonts w:ascii="Times New Roman" w:hAnsi="Times New Roman" w:cs="Times New Roman"/>
                <w:color w:val="000000"/>
                <w:sz w:val="20"/>
                <w:szCs w:val="20"/>
                <w:lang w:val="el-GR" w:eastAsia="el-GR"/>
              </w:rPr>
              <w:t>Runner</w:t>
            </w:r>
            <w:proofErr w:type="spellEnd"/>
            <w:r w:rsidRPr="00901DF6">
              <w:rPr>
                <w:rFonts w:ascii="Times New Roman" w:hAnsi="Times New Roman" w:cs="Times New Roman"/>
                <w:color w:val="000000"/>
                <w:sz w:val="20"/>
                <w:szCs w:val="20"/>
                <w:lang w:val="el-GR" w:eastAsia="el-GR"/>
              </w:rPr>
              <w:t xml:space="preserve"> 2520</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21C2484B"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n-US" w:eastAsia="el-GR"/>
              </w:rPr>
            </w:pPr>
            <w:r w:rsidRPr="00901DF6">
              <w:rPr>
                <w:rFonts w:ascii="Times New Roman" w:hAnsi="Times New Roman" w:cs="Times New Roman"/>
                <w:color w:val="000000"/>
                <w:sz w:val="20"/>
                <w:szCs w:val="20"/>
                <w:lang w:val="en-US" w:eastAsia="el-GR"/>
              </w:rPr>
              <w:t>Canon C-EXV33 Black (2785B002)</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355C3CD7"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3</w:t>
            </w:r>
          </w:p>
        </w:tc>
        <w:tc>
          <w:tcPr>
            <w:tcW w:w="1537" w:type="dxa"/>
            <w:gridSpan w:val="2"/>
            <w:tcBorders>
              <w:top w:val="single" w:sz="8" w:space="0" w:color="auto"/>
              <w:left w:val="nil"/>
              <w:bottom w:val="single" w:sz="8" w:space="0" w:color="auto"/>
              <w:right w:val="single" w:sz="8" w:space="0" w:color="auto"/>
            </w:tcBorders>
            <w:vAlign w:val="center"/>
          </w:tcPr>
          <w:p w14:paraId="2E96C48C"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68FEEA6D"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6D0FD729"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04EC6C98"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73</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7D0EAD2D"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LEXMARK</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37168CC3"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E260dn</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7722E097"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Lexmark</w:t>
            </w:r>
            <w:proofErr w:type="spellEnd"/>
            <w:r w:rsidRPr="00901DF6">
              <w:rPr>
                <w:rFonts w:ascii="Times New Roman" w:hAnsi="Times New Roman" w:cs="Times New Roman"/>
                <w:color w:val="000000"/>
                <w:sz w:val="20"/>
                <w:szCs w:val="20"/>
                <w:lang w:val="el-GR" w:eastAsia="el-GR"/>
              </w:rPr>
              <w:t xml:space="preserve"> E260/360/460 </w:t>
            </w:r>
            <w:proofErr w:type="spellStart"/>
            <w:r w:rsidRPr="00901DF6">
              <w:rPr>
                <w:rFonts w:ascii="Times New Roman" w:hAnsi="Times New Roman" w:cs="Times New Roman"/>
                <w:color w:val="000000"/>
                <w:sz w:val="20"/>
                <w:szCs w:val="20"/>
                <w:lang w:val="el-GR" w:eastAsia="el-GR"/>
              </w:rPr>
              <w:t>Black</w:t>
            </w:r>
            <w:proofErr w:type="spellEnd"/>
            <w:r w:rsidRPr="00901DF6">
              <w:rPr>
                <w:rFonts w:ascii="Times New Roman" w:hAnsi="Times New Roman" w:cs="Times New Roman"/>
                <w:color w:val="000000"/>
                <w:sz w:val="20"/>
                <w:szCs w:val="20"/>
                <w:lang w:val="el-GR" w:eastAsia="el-GR"/>
              </w:rPr>
              <w:t xml:space="preserve"> (E260A11E)</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100EF333"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2</w:t>
            </w:r>
          </w:p>
        </w:tc>
        <w:tc>
          <w:tcPr>
            <w:tcW w:w="1537" w:type="dxa"/>
            <w:gridSpan w:val="2"/>
            <w:tcBorders>
              <w:top w:val="single" w:sz="8" w:space="0" w:color="auto"/>
              <w:left w:val="nil"/>
              <w:bottom w:val="single" w:sz="8" w:space="0" w:color="auto"/>
              <w:right w:val="single" w:sz="8" w:space="0" w:color="auto"/>
            </w:tcBorders>
            <w:vAlign w:val="center"/>
          </w:tcPr>
          <w:p w14:paraId="2894A633"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69B8AE9E"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4A2A6DFA"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13BE3217"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74</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029448F1"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HP</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0DBEFBF4"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LaserJet</w:t>
            </w:r>
            <w:proofErr w:type="spellEnd"/>
            <w:r w:rsidRPr="00901DF6">
              <w:rPr>
                <w:rFonts w:ascii="Times New Roman" w:hAnsi="Times New Roman" w:cs="Times New Roman"/>
                <w:color w:val="000000"/>
                <w:sz w:val="20"/>
                <w:szCs w:val="20"/>
                <w:lang w:val="el-GR" w:eastAsia="el-GR"/>
              </w:rPr>
              <w:t xml:space="preserve"> </w:t>
            </w:r>
            <w:proofErr w:type="spellStart"/>
            <w:r w:rsidRPr="00901DF6">
              <w:rPr>
                <w:rFonts w:ascii="Times New Roman" w:hAnsi="Times New Roman" w:cs="Times New Roman"/>
                <w:color w:val="000000"/>
                <w:sz w:val="20"/>
                <w:szCs w:val="20"/>
                <w:lang w:val="el-GR" w:eastAsia="el-GR"/>
              </w:rPr>
              <w:t>Pro</w:t>
            </w:r>
            <w:proofErr w:type="spellEnd"/>
            <w:r w:rsidRPr="00901DF6">
              <w:rPr>
                <w:rFonts w:ascii="Times New Roman" w:hAnsi="Times New Roman" w:cs="Times New Roman"/>
                <w:color w:val="000000"/>
                <w:sz w:val="20"/>
                <w:szCs w:val="20"/>
                <w:lang w:val="el-GR" w:eastAsia="el-GR"/>
              </w:rPr>
              <w:t xml:space="preserve"> M102a</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72D46E2C"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 xml:space="preserve">HP 17A (CF217A)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5A93771C"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3</w:t>
            </w:r>
          </w:p>
        </w:tc>
        <w:tc>
          <w:tcPr>
            <w:tcW w:w="1537" w:type="dxa"/>
            <w:gridSpan w:val="2"/>
            <w:tcBorders>
              <w:top w:val="single" w:sz="8" w:space="0" w:color="auto"/>
              <w:left w:val="nil"/>
              <w:bottom w:val="single" w:sz="8" w:space="0" w:color="auto"/>
              <w:right w:val="single" w:sz="8" w:space="0" w:color="auto"/>
            </w:tcBorders>
            <w:vAlign w:val="center"/>
          </w:tcPr>
          <w:p w14:paraId="664D4104"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3CC41A1C"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3B797394"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58C9E67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75</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549A2FA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LEXMARK</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3A21FE44"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MS820dn</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45245B2F"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Lexmark</w:t>
            </w:r>
            <w:proofErr w:type="spellEnd"/>
            <w:r w:rsidRPr="00901DF6">
              <w:rPr>
                <w:rFonts w:ascii="Times New Roman" w:hAnsi="Times New Roman" w:cs="Times New Roman"/>
                <w:color w:val="000000"/>
                <w:sz w:val="20"/>
                <w:szCs w:val="20"/>
                <w:lang w:val="el-GR" w:eastAsia="el-GR"/>
              </w:rPr>
              <w:t xml:space="preserve"> 58D2000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1ECAE3CE"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2</w:t>
            </w:r>
          </w:p>
        </w:tc>
        <w:tc>
          <w:tcPr>
            <w:tcW w:w="1537" w:type="dxa"/>
            <w:gridSpan w:val="2"/>
            <w:tcBorders>
              <w:top w:val="single" w:sz="8" w:space="0" w:color="auto"/>
              <w:left w:val="nil"/>
              <w:bottom w:val="single" w:sz="8" w:space="0" w:color="auto"/>
              <w:right w:val="single" w:sz="8" w:space="0" w:color="auto"/>
            </w:tcBorders>
            <w:vAlign w:val="center"/>
          </w:tcPr>
          <w:p w14:paraId="6892257C"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49B4E31C"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2A4AC6F6"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3D53B667"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76</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4F896BC1"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XEROX</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65F798E3"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WorkCentre</w:t>
            </w:r>
            <w:proofErr w:type="spellEnd"/>
            <w:r w:rsidRPr="00901DF6">
              <w:rPr>
                <w:rFonts w:ascii="Times New Roman" w:hAnsi="Times New Roman" w:cs="Times New Roman"/>
                <w:color w:val="000000"/>
                <w:sz w:val="20"/>
                <w:szCs w:val="20"/>
                <w:lang w:val="el-GR" w:eastAsia="el-GR"/>
              </w:rPr>
              <w:t xml:space="preserve"> 5024</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66B12B22"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Xerox</w:t>
            </w:r>
            <w:proofErr w:type="spellEnd"/>
            <w:r w:rsidRPr="00901DF6">
              <w:rPr>
                <w:rFonts w:ascii="Times New Roman" w:hAnsi="Times New Roman" w:cs="Times New Roman"/>
                <w:color w:val="000000"/>
                <w:sz w:val="20"/>
                <w:szCs w:val="20"/>
                <w:lang w:val="el-GR" w:eastAsia="el-GR"/>
              </w:rPr>
              <w:t xml:space="preserve"> 006R01573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35D09C0E"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2</w:t>
            </w:r>
          </w:p>
        </w:tc>
        <w:tc>
          <w:tcPr>
            <w:tcW w:w="1537" w:type="dxa"/>
            <w:gridSpan w:val="2"/>
            <w:tcBorders>
              <w:top w:val="single" w:sz="8" w:space="0" w:color="auto"/>
              <w:left w:val="nil"/>
              <w:bottom w:val="single" w:sz="8" w:space="0" w:color="auto"/>
              <w:right w:val="single" w:sz="8" w:space="0" w:color="auto"/>
            </w:tcBorders>
            <w:vAlign w:val="center"/>
          </w:tcPr>
          <w:p w14:paraId="1EFFA3B9"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5038B37E"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5929400C"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11BF8B36"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77</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7C4C40CC"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XEROX</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145EDC6E"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WorkCentre</w:t>
            </w:r>
            <w:proofErr w:type="spellEnd"/>
            <w:r w:rsidRPr="00901DF6">
              <w:rPr>
                <w:rFonts w:ascii="Times New Roman" w:hAnsi="Times New Roman" w:cs="Times New Roman"/>
                <w:color w:val="000000"/>
                <w:sz w:val="20"/>
                <w:szCs w:val="20"/>
                <w:lang w:val="el-GR" w:eastAsia="el-GR"/>
              </w:rPr>
              <w:t xml:space="preserve"> 5230</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163B276E"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Xerox</w:t>
            </w:r>
            <w:proofErr w:type="spellEnd"/>
            <w:r w:rsidRPr="00901DF6">
              <w:rPr>
                <w:rFonts w:ascii="Times New Roman" w:hAnsi="Times New Roman" w:cs="Times New Roman"/>
                <w:color w:val="000000"/>
                <w:sz w:val="20"/>
                <w:szCs w:val="20"/>
                <w:lang w:val="el-GR" w:eastAsia="el-GR"/>
              </w:rPr>
              <w:t xml:space="preserve"> 106R01306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766454AA"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2</w:t>
            </w:r>
          </w:p>
        </w:tc>
        <w:tc>
          <w:tcPr>
            <w:tcW w:w="1537" w:type="dxa"/>
            <w:gridSpan w:val="2"/>
            <w:tcBorders>
              <w:top w:val="single" w:sz="8" w:space="0" w:color="auto"/>
              <w:left w:val="nil"/>
              <w:bottom w:val="single" w:sz="8" w:space="0" w:color="auto"/>
              <w:right w:val="single" w:sz="8" w:space="0" w:color="auto"/>
            </w:tcBorders>
            <w:vAlign w:val="center"/>
          </w:tcPr>
          <w:p w14:paraId="0210F652"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5FC6654E"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03EEABFB"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1E8AED9E"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78</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52CA9765"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HP</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411EE518"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LaserJet</w:t>
            </w:r>
            <w:proofErr w:type="spellEnd"/>
            <w:r w:rsidRPr="00901DF6">
              <w:rPr>
                <w:rFonts w:ascii="Times New Roman" w:hAnsi="Times New Roman" w:cs="Times New Roman"/>
                <w:color w:val="000000"/>
                <w:sz w:val="20"/>
                <w:szCs w:val="20"/>
                <w:lang w:val="el-GR" w:eastAsia="el-GR"/>
              </w:rPr>
              <w:t xml:space="preserve"> 1200</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594796AB"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 xml:space="preserve">HP 15A  (C7115A)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2A6C0CDE"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6</w:t>
            </w:r>
          </w:p>
        </w:tc>
        <w:tc>
          <w:tcPr>
            <w:tcW w:w="1537" w:type="dxa"/>
            <w:gridSpan w:val="2"/>
            <w:tcBorders>
              <w:top w:val="single" w:sz="8" w:space="0" w:color="auto"/>
              <w:left w:val="nil"/>
              <w:bottom w:val="single" w:sz="8" w:space="0" w:color="auto"/>
              <w:right w:val="single" w:sz="8" w:space="0" w:color="auto"/>
            </w:tcBorders>
            <w:vAlign w:val="center"/>
          </w:tcPr>
          <w:p w14:paraId="0E3665F6"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57F24284"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4FE92E67"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7648707B"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79</w:t>
            </w:r>
          </w:p>
        </w:tc>
        <w:tc>
          <w:tcPr>
            <w:tcW w:w="1871" w:type="dxa"/>
            <w:gridSpan w:val="2"/>
            <w:vMerge w:val="restart"/>
            <w:tcBorders>
              <w:top w:val="single" w:sz="8" w:space="0" w:color="auto"/>
              <w:left w:val="single" w:sz="4" w:space="0" w:color="auto"/>
              <w:right w:val="single" w:sz="4" w:space="0" w:color="auto"/>
            </w:tcBorders>
            <w:shd w:val="clear" w:color="auto" w:fill="auto"/>
            <w:vAlign w:val="center"/>
            <w:hideMark/>
          </w:tcPr>
          <w:p w14:paraId="541016A5"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SAMSUNG</w:t>
            </w:r>
          </w:p>
        </w:tc>
        <w:tc>
          <w:tcPr>
            <w:tcW w:w="2693" w:type="dxa"/>
            <w:vMerge w:val="restart"/>
            <w:tcBorders>
              <w:top w:val="single" w:sz="8" w:space="0" w:color="auto"/>
              <w:left w:val="nil"/>
              <w:right w:val="single" w:sz="4" w:space="0" w:color="auto"/>
            </w:tcBorders>
            <w:shd w:val="clear" w:color="auto" w:fill="auto"/>
            <w:vAlign w:val="center"/>
            <w:hideMark/>
          </w:tcPr>
          <w:p w14:paraId="08418A71"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MultiXpress</w:t>
            </w:r>
            <w:proofErr w:type="spellEnd"/>
            <w:r w:rsidRPr="00901DF6">
              <w:rPr>
                <w:rFonts w:ascii="Times New Roman" w:hAnsi="Times New Roman" w:cs="Times New Roman"/>
                <w:color w:val="000000"/>
                <w:sz w:val="20"/>
                <w:szCs w:val="20"/>
                <w:lang w:val="el-GR" w:eastAsia="el-GR"/>
              </w:rPr>
              <w:t xml:space="preserve"> X3280NR</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5568C40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n-US" w:eastAsia="el-GR"/>
              </w:rPr>
            </w:pPr>
            <w:r w:rsidRPr="00901DF6">
              <w:rPr>
                <w:rFonts w:ascii="Times New Roman" w:hAnsi="Times New Roman" w:cs="Times New Roman"/>
                <w:color w:val="000000"/>
                <w:sz w:val="20"/>
                <w:szCs w:val="20"/>
                <w:lang w:val="en-US" w:eastAsia="el-GR"/>
              </w:rPr>
              <w:t>Samsung K804S Black (CLT-K804S/ELS)</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2F34219F"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4</w:t>
            </w:r>
          </w:p>
        </w:tc>
        <w:tc>
          <w:tcPr>
            <w:tcW w:w="1537" w:type="dxa"/>
            <w:gridSpan w:val="2"/>
            <w:tcBorders>
              <w:top w:val="single" w:sz="8" w:space="0" w:color="auto"/>
              <w:left w:val="nil"/>
              <w:bottom w:val="single" w:sz="8" w:space="0" w:color="auto"/>
              <w:right w:val="single" w:sz="8" w:space="0" w:color="auto"/>
            </w:tcBorders>
            <w:vAlign w:val="center"/>
          </w:tcPr>
          <w:p w14:paraId="7DFAA0A2"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12F158D2"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14831A22"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3FA61583"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lastRenderedPageBreak/>
              <w:t>80</w:t>
            </w:r>
          </w:p>
        </w:tc>
        <w:tc>
          <w:tcPr>
            <w:tcW w:w="1871" w:type="dxa"/>
            <w:gridSpan w:val="2"/>
            <w:vMerge/>
            <w:tcBorders>
              <w:left w:val="single" w:sz="4" w:space="0" w:color="auto"/>
              <w:right w:val="single" w:sz="4" w:space="0" w:color="auto"/>
            </w:tcBorders>
            <w:shd w:val="clear" w:color="auto" w:fill="auto"/>
            <w:vAlign w:val="center"/>
            <w:hideMark/>
          </w:tcPr>
          <w:p w14:paraId="6194123D"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right w:val="single" w:sz="4" w:space="0" w:color="auto"/>
            </w:tcBorders>
            <w:shd w:val="clear" w:color="auto" w:fill="auto"/>
            <w:vAlign w:val="center"/>
            <w:hideMark/>
          </w:tcPr>
          <w:p w14:paraId="088C8B3A"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12C5D41D"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n-US" w:eastAsia="el-GR"/>
              </w:rPr>
            </w:pPr>
            <w:r w:rsidRPr="00901DF6">
              <w:rPr>
                <w:rFonts w:ascii="Times New Roman" w:hAnsi="Times New Roman" w:cs="Times New Roman"/>
                <w:color w:val="000000"/>
                <w:sz w:val="20"/>
                <w:szCs w:val="20"/>
                <w:lang w:val="en-US" w:eastAsia="el-GR"/>
              </w:rPr>
              <w:t>Samsung C804S Cyan (CLT-C804S/ELS)</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4A671E2C"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2</w:t>
            </w:r>
          </w:p>
        </w:tc>
        <w:tc>
          <w:tcPr>
            <w:tcW w:w="1537" w:type="dxa"/>
            <w:gridSpan w:val="2"/>
            <w:tcBorders>
              <w:top w:val="single" w:sz="8" w:space="0" w:color="auto"/>
              <w:left w:val="nil"/>
              <w:bottom w:val="single" w:sz="8" w:space="0" w:color="auto"/>
              <w:right w:val="single" w:sz="8" w:space="0" w:color="auto"/>
            </w:tcBorders>
            <w:vAlign w:val="center"/>
          </w:tcPr>
          <w:p w14:paraId="70FD5C51"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42CB8391"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09F44159"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048E56A2"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81</w:t>
            </w:r>
          </w:p>
        </w:tc>
        <w:tc>
          <w:tcPr>
            <w:tcW w:w="1871" w:type="dxa"/>
            <w:gridSpan w:val="2"/>
            <w:vMerge/>
            <w:tcBorders>
              <w:left w:val="single" w:sz="4" w:space="0" w:color="auto"/>
              <w:right w:val="single" w:sz="4" w:space="0" w:color="auto"/>
            </w:tcBorders>
            <w:shd w:val="clear" w:color="auto" w:fill="auto"/>
            <w:vAlign w:val="center"/>
            <w:hideMark/>
          </w:tcPr>
          <w:p w14:paraId="639E34E1"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right w:val="single" w:sz="4" w:space="0" w:color="auto"/>
            </w:tcBorders>
            <w:shd w:val="clear" w:color="auto" w:fill="auto"/>
            <w:vAlign w:val="center"/>
            <w:hideMark/>
          </w:tcPr>
          <w:p w14:paraId="475F8623"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36A9C3DB"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n-US" w:eastAsia="el-GR"/>
              </w:rPr>
            </w:pPr>
            <w:r w:rsidRPr="00901DF6">
              <w:rPr>
                <w:rFonts w:ascii="Times New Roman" w:hAnsi="Times New Roman" w:cs="Times New Roman"/>
                <w:color w:val="000000"/>
                <w:sz w:val="20"/>
                <w:szCs w:val="20"/>
                <w:lang w:val="en-US" w:eastAsia="el-GR"/>
              </w:rPr>
              <w:t>Samsung M804S Magenta (CLT-M804S/ELS)</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29CB8BEA"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2</w:t>
            </w:r>
          </w:p>
        </w:tc>
        <w:tc>
          <w:tcPr>
            <w:tcW w:w="1537" w:type="dxa"/>
            <w:gridSpan w:val="2"/>
            <w:tcBorders>
              <w:top w:val="single" w:sz="8" w:space="0" w:color="auto"/>
              <w:left w:val="nil"/>
              <w:bottom w:val="single" w:sz="8" w:space="0" w:color="auto"/>
              <w:right w:val="single" w:sz="8" w:space="0" w:color="auto"/>
            </w:tcBorders>
            <w:vAlign w:val="center"/>
          </w:tcPr>
          <w:p w14:paraId="00C3644E"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62EBC512"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410EABCE"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7A7BB14B"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82</w:t>
            </w:r>
          </w:p>
        </w:tc>
        <w:tc>
          <w:tcPr>
            <w:tcW w:w="1871" w:type="dxa"/>
            <w:gridSpan w:val="2"/>
            <w:vMerge/>
            <w:tcBorders>
              <w:left w:val="single" w:sz="4" w:space="0" w:color="auto"/>
              <w:bottom w:val="single" w:sz="8" w:space="0" w:color="auto"/>
              <w:right w:val="single" w:sz="4" w:space="0" w:color="auto"/>
            </w:tcBorders>
            <w:shd w:val="clear" w:color="auto" w:fill="auto"/>
            <w:vAlign w:val="center"/>
            <w:hideMark/>
          </w:tcPr>
          <w:p w14:paraId="764D92C3"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bottom w:val="single" w:sz="8" w:space="0" w:color="auto"/>
              <w:right w:val="single" w:sz="4" w:space="0" w:color="auto"/>
            </w:tcBorders>
            <w:shd w:val="clear" w:color="auto" w:fill="auto"/>
            <w:vAlign w:val="center"/>
            <w:hideMark/>
          </w:tcPr>
          <w:p w14:paraId="1904413F"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5347D1D9"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n-US" w:eastAsia="el-GR"/>
              </w:rPr>
            </w:pPr>
            <w:r w:rsidRPr="00901DF6">
              <w:rPr>
                <w:rFonts w:ascii="Times New Roman" w:hAnsi="Times New Roman" w:cs="Times New Roman"/>
                <w:color w:val="000000"/>
                <w:sz w:val="20"/>
                <w:szCs w:val="20"/>
                <w:lang w:val="en-US" w:eastAsia="el-GR"/>
              </w:rPr>
              <w:t>Samsung Y804S Yellow (CLT-Y804S/ELS)</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054A4202"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2</w:t>
            </w:r>
          </w:p>
        </w:tc>
        <w:tc>
          <w:tcPr>
            <w:tcW w:w="1537" w:type="dxa"/>
            <w:gridSpan w:val="2"/>
            <w:tcBorders>
              <w:top w:val="single" w:sz="8" w:space="0" w:color="auto"/>
              <w:left w:val="nil"/>
              <w:bottom w:val="single" w:sz="8" w:space="0" w:color="auto"/>
              <w:right w:val="single" w:sz="8" w:space="0" w:color="auto"/>
            </w:tcBorders>
            <w:vAlign w:val="center"/>
          </w:tcPr>
          <w:p w14:paraId="0CD307D8"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16E09707"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4B13A78F"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6AE1C384"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83</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72169C4E"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SAMSUNG</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68775831"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ProXpress</w:t>
            </w:r>
            <w:proofErr w:type="spellEnd"/>
            <w:r w:rsidRPr="00901DF6">
              <w:rPr>
                <w:rFonts w:ascii="Times New Roman" w:hAnsi="Times New Roman" w:cs="Times New Roman"/>
                <w:color w:val="000000"/>
                <w:sz w:val="20"/>
                <w:szCs w:val="20"/>
                <w:lang w:val="el-GR" w:eastAsia="el-GR"/>
              </w:rPr>
              <w:t xml:space="preserve"> M3375FD</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457F3361"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n-US" w:eastAsia="el-GR"/>
              </w:rPr>
            </w:pPr>
            <w:r w:rsidRPr="00901DF6">
              <w:rPr>
                <w:rFonts w:ascii="Times New Roman" w:hAnsi="Times New Roman" w:cs="Times New Roman"/>
                <w:color w:val="000000"/>
                <w:sz w:val="20"/>
                <w:szCs w:val="20"/>
                <w:lang w:val="en-US" w:eastAsia="el-GR"/>
              </w:rPr>
              <w:t>Samsung MLT-D204S Black (SU938A)</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3BE2F970"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6</w:t>
            </w:r>
          </w:p>
        </w:tc>
        <w:tc>
          <w:tcPr>
            <w:tcW w:w="1537" w:type="dxa"/>
            <w:gridSpan w:val="2"/>
            <w:tcBorders>
              <w:top w:val="single" w:sz="8" w:space="0" w:color="auto"/>
              <w:left w:val="nil"/>
              <w:bottom w:val="single" w:sz="8" w:space="0" w:color="auto"/>
              <w:right w:val="single" w:sz="8" w:space="0" w:color="auto"/>
            </w:tcBorders>
            <w:vAlign w:val="center"/>
          </w:tcPr>
          <w:p w14:paraId="0D88186E"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391DE62A"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6AA6928F"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4C0FEBAB"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84</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19D0ED58"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HP</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7F2E03DC"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LaserJet</w:t>
            </w:r>
            <w:proofErr w:type="spellEnd"/>
            <w:r w:rsidRPr="00901DF6">
              <w:rPr>
                <w:rFonts w:ascii="Times New Roman" w:hAnsi="Times New Roman" w:cs="Times New Roman"/>
                <w:color w:val="000000"/>
                <w:sz w:val="20"/>
                <w:szCs w:val="20"/>
                <w:lang w:val="el-GR" w:eastAsia="el-GR"/>
              </w:rPr>
              <w:t xml:space="preserve"> P3005dn</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23570649"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 xml:space="preserve">HP 51A (Q7551A)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5C98DFA1"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3</w:t>
            </w:r>
          </w:p>
        </w:tc>
        <w:tc>
          <w:tcPr>
            <w:tcW w:w="1537" w:type="dxa"/>
            <w:gridSpan w:val="2"/>
            <w:tcBorders>
              <w:top w:val="single" w:sz="8" w:space="0" w:color="auto"/>
              <w:left w:val="nil"/>
              <w:bottom w:val="single" w:sz="8" w:space="0" w:color="auto"/>
              <w:right w:val="single" w:sz="8" w:space="0" w:color="auto"/>
            </w:tcBorders>
            <w:vAlign w:val="center"/>
          </w:tcPr>
          <w:p w14:paraId="6FC81DC5"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6B2AF930"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32470CAC"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135155FD"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85</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325C7CD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TOSHIBA</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212D105B"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E-</w:t>
            </w:r>
            <w:proofErr w:type="spellStart"/>
            <w:r w:rsidRPr="00901DF6">
              <w:rPr>
                <w:rFonts w:ascii="Times New Roman" w:hAnsi="Times New Roman" w:cs="Times New Roman"/>
                <w:color w:val="000000"/>
                <w:sz w:val="20"/>
                <w:szCs w:val="20"/>
                <w:lang w:val="el-GR" w:eastAsia="el-GR"/>
              </w:rPr>
              <w:t>Studio</w:t>
            </w:r>
            <w:proofErr w:type="spellEnd"/>
            <w:r w:rsidRPr="00901DF6">
              <w:rPr>
                <w:rFonts w:ascii="Times New Roman" w:hAnsi="Times New Roman" w:cs="Times New Roman"/>
                <w:color w:val="000000"/>
                <w:sz w:val="20"/>
                <w:szCs w:val="20"/>
                <w:lang w:val="el-GR" w:eastAsia="el-GR"/>
              </w:rPr>
              <w:t xml:space="preserve"> 257</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58D92FE6"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n-US" w:eastAsia="el-GR"/>
              </w:rPr>
            </w:pPr>
            <w:r w:rsidRPr="00901DF6">
              <w:rPr>
                <w:rFonts w:ascii="Times New Roman" w:hAnsi="Times New Roman" w:cs="Times New Roman"/>
                <w:color w:val="000000"/>
                <w:sz w:val="20"/>
                <w:szCs w:val="20"/>
                <w:lang w:val="en-US" w:eastAsia="el-GR"/>
              </w:rPr>
              <w:t>Toshiba Black T-5070</w:t>
            </w:r>
            <w:proofErr w:type="gramStart"/>
            <w:r w:rsidRPr="00901DF6">
              <w:rPr>
                <w:rFonts w:ascii="Times New Roman" w:hAnsi="Times New Roman" w:cs="Times New Roman"/>
                <w:color w:val="000000"/>
                <w:sz w:val="20"/>
                <w:szCs w:val="20"/>
                <w:lang w:val="en-US" w:eastAsia="el-GR"/>
              </w:rPr>
              <w:t>E  (</w:t>
            </w:r>
            <w:proofErr w:type="gramEnd"/>
            <w:r w:rsidRPr="00901DF6">
              <w:rPr>
                <w:rFonts w:ascii="Times New Roman" w:hAnsi="Times New Roman" w:cs="Times New Roman"/>
                <w:color w:val="000000"/>
                <w:sz w:val="20"/>
                <w:szCs w:val="20"/>
                <w:lang w:val="en-US" w:eastAsia="el-GR"/>
              </w:rPr>
              <w:t>6AJ00000115)</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1F0F7747"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2</w:t>
            </w:r>
          </w:p>
        </w:tc>
        <w:tc>
          <w:tcPr>
            <w:tcW w:w="1537" w:type="dxa"/>
            <w:gridSpan w:val="2"/>
            <w:tcBorders>
              <w:top w:val="single" w:sz="8" w:space="0" w:color="auto"/>
              <w:left w:val="nil"/>
              <w:bottom w:val="single" w:sz="8" w:space="0" w:color="auto"/>
              <w:right w:val="single" w:sz="8" w:space="0" w:color="auto"/>
            </w:tcBorders>
            <w:vAlign w:val="center"/>
          </w:tcPr>
          <w:p w14:paraId="2F5FA7C6"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03B42DA0"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5FA78D55"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6ABDE924"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86</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12A5EEEF"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DEVELOP</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02CC0D09"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2050id</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691CCD5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Konica</w:t>
            </w:r>
            <w:proofErr w:type="spellEnd"/>
            <w:r w:rsidRPr="00901DF6">
              <w:rPr>
                <w:rFonts w:ascii="Times New Roman" w:hAnsi="Times New Roman" w:cs="Times New Roman"/>
                <w:color w:val="000000"/>
                <w:sz w:val="20"/>
                <w:szCs w:val="20"/>
                <w:lang w:val="el-GR" w:eastAsia="el-GR"/>
              </w:rPr>
              <w:t xml:space="preserve"> </w:t>
            </w:r>
            <w:proofErr w:type="spellStart"/>
            <w:r w:rsidRPr="00901DF6">
              <w:rPr>
                <w:rFonts w:ascii="Times New Roman" w:hAnsi="Times New Roman" w:cs="Times New Roman"/>
                <w:color w:val="000000"/>
                <w:sz w:val="20"/>
                <w:szCs w:val="20"/>
                <w:lang w:val="el-GR" w:eastAsia="el-GR"/>
              </w:rPr>
              <w:t>Minolta</w:t>
            </w:r>
            <w:proofErr w:type="spellEnd"/>
            <w:r w:rsidRPr="00901DF6">
              <w:rPr>
                <w:rFonts w:ascii="Times New Roman" w:hAnsi="Times New Roman" w:cs="Times New Roman"/>
                <w:color w:val="000000"/>
                <w:sz w:val="20"/>
                <w:szCs w:val="20"/>
                <w:lang w:val="el-GR" w:eastAsia="el-GR"/>
              </w:rPr>
              <w:t xml:space="preserve"> TN-114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10FD5501"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2</w:t>
            </w:r>
          </w:p>
        </w:tc>
        <w:tc>
          <w:tcPr>
            <w:tcW w:w="1537" w:type="dxa"/>
            <w:gridSpan w:val="2"/>
            <w:tcBorders>
              <w:top w:val="single" w:sz="8" w:space="0" w:color="auto"/>
              <w:left w:val="nil"/>
              <w:bottom w:val="single" w:sz="8" w:space="0" w:color="auto"/>
              <w:right w:val="single" w:sz="8" w:space="0" w:color="auto"/>
            </w:tcBorders>
            <w:vAlign w:val="center"/>
          </w:tcPr>
          <w:p w14:paraId="61B2B0CC"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1F356D1C"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32136B33"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39E5DEA1"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87</w:t>
            </w:r>
          </w:p>
        </w:tc>
        <w:tc>
          <w:tcPr>
            <w:tcW w:w="1871" w:type="dxa"/>
            <w:gridSpan w:val="2"/>
            <w:vMerge w:val="restart"/>
            <w:tcBorders>
              <w:top w:val="single" w:sz="8" w:space="0" w:color="auto"/>
              <w:left w:val="single" w:sz="4" w:space="0" w:color="auto"/>
              <w:right w:val="single" w:sz="4" w:space="0" w:color="auto"/>
            </w:tcBorders>
            <w:shd w:val="clear" w:color="auto" w:fill="auto"/>
            <w:vAlign w:val="center"/>
            <w:hideMark/>
          </w:tcPr>
          <w:p w14:paraId="429A9DC8"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HP</w:t>
            </w:r>
          </w:p>
        </w:tc>
        <w:tc>
          <w:tcPr>
            <w:tcW w:w="2693" w:type="dxa"/>
            <w:vMerge w:val="restart"/>
            <w:tcBorders>
              <w:top w:val="single" w:sz="8" w:space="0" w:color="auto"/>
              <w:left w:val="nil"/>
              <w:right w:val="single" w:sz="4" w:space="0" w:color="auto"/>
            </w:tcBorders>
            <w:shd w:val="clear" w:color="auto" w:fill="auto"/>
            <w:vAlign w:val="center"/>
            <w:hideMark/>
          </w:tcPr>
          <w:p w14:paraId="40A3CC96"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LaserJet</w:t>
            </w:r>
            <w:proofErr w:type="spellEnd"/>
            <w:r w:rsidRPr="00901DF6">
              <w:rPr>
                <w:rFonts w:ascii="Times New Roman" w:hAnsi="Times New Roman" w:cs="Times New Roman"/>
                <w:color w:val="000000"/>
                <w:sz w:val="20"/>
                <w:szCs w:val="20"/>
                <w:lang w:val="el-GR" w:eastAsia="el-GR"/>
              </w:rPr>
              <w:t xml:space="preserve"> 1600</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66EC628B"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 xml:space="preserve">HP 124A (Q6000A)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158D565A"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2</w:t>
            </w:r>
          </w:p>
        </w:tc>
        <w:tc>
          <w:tcPr>
            <w:tcW w:w="1537" w:type="dxa"/>
            <w:gridSpan w:val="2"/>
            <w:tcBorders>
              <w:top w:val="single" w:sz="8" w:space="0" w:color="auto"/>
              <w:left w:val="nil"/>
              <w:bottom w:val="single" w:sz="8" w:space="0" w:color="auto"/>
              <w:right w:val="single" w:sz="8" w:space="0" w:color="auto"/>
            </w:tcBorders>
            <w:vAlign w:val="center"/>
          </w:tcPr>
          <w:p w14:paraId="6A3664BA"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43C32FF4"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06F143E5"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2E0448EA"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88</w:t>
            </w:r>
          </w:p>
        </w:tc>
        <w:tc>
          <w:tcPr>
            <w:tcW w:w="1871" w:type="dxa"/>
            <w:gridSpan w:val="2"/>
            <w:vMerge/>
            <w:tcBorders>
              <w:left w:val="single" w:sz="4" w:space="0" w:color="auto"/>
              <w:right w:val="single" w:sz="4" w:space="0" w:color="auto"/>
            </w:tcBorders>
            <w:shd w:val="clear" w:color="auto" w:fill="auto"/>
            <w:vAlign w:val="center"/>
            <w:hideMark/>
          </w:tcPr>
          <w:p w14:paraId="756DF42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right w:val="single" w:sz="4" w:space="0" w:color="auto"/>
            </w:tcBorders>
            <w:shd w:val="clear" w:color="auto" w:fill="auto"/>
            <w:vAlign w:val="center"/>
            <w:hideMark/>
          </w:tcPr>
          <w:p w14:paraId="163B5588"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7D4CF714"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 xml:space="preserve">HP 124A  (Q6001A) </w:t>
            </w:r>
            <w:proofErr w:type="spellStart"/>
            <w:r w:rsidRPr="00901DF6">
              <w:rPr>
                <w:rFonts w:ascii="Times New Roman" w:hAnsi="Times New Roman" w:cs="Times New Roman"/>
                <w:color w:val="000000"/>
                <w:sz w:val="20"/>
                <w:szCs w:val="20"/>
                <w:lang w:val="el-GR" w:eastAsia="el-GR"/>
              </w:rPr>
              <w:t>Cyan</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0CAFAEB5"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4ACE13B8"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5ED75C00"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002440F5"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70C65E23"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89</w:t>
            </w:r>
          </w:p>
        </w:tc>
        <w:tc>
          <w:tcPr>
            <w:tcW w:w="1871" w:type="dxa"/>
            <w:gridSpan w:val="2"/>
            <w:vMerge/>
            <w:tcBorders>
              <w:left w:val="single" w:sz="4" w:space="0" w:color="auto"/>
              <w:right w:val="single" w:sz="4" w:space="0" w:color="auto"/>
            </w:tcBorders>
            <w:shd w:val="clear" w:color="auto" w:fill="auto"/>
            <w:vAlign w:val="center"/>
            <w:hideMark/>
          </w:tcPr>
          <w:p w14:paraId="05165C87"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right w:val="single" w:sz="4" w:space="0" w:color="auto"/>
            </w:tcBorders>
            <w:shd w:val="clear" w:color="auto" w:fill="auto"/>
            <w:vAlign w:val="center"/>
            <w:hideMark/>
          </w:tcPr>
          <w:p w14:paraId="45E86B9A"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0074D482"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 xml:space="preserve">HP 124A (Q6003A) </w:t>
            </w:r>
            <w:proofErr w:type="spellStart"/>
            <w:r w:rsidRPr="00901DF6">
              <w:rPr>
                <w:rFonts w:ascii="Times New Roman" w:hAnsi="Times New Roman" w:cs="Times New Roman"/>
                <w:color w:val="000000"/>
                <w:sz w:val="20"/>
                <w:szCs w:val="20"/>
                <w:lang w:val="el-GR" w:eastAsia="el-GR"/>
              </w:rPr>
              <w:t>Magenta</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1D091F60"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0205566F"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21D193EA"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69668491"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09DCA7AC"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90</w:t>
            </w:r>
          </w:p>
        </w:tc>
        <w:tc>
          <w:tcPr>
            <w:tcW w:w="1871" w:type="dxa"/>
            <w:gridSpan w:val="2"/>
            <w:vMerge/>
            <w:tcBorders>
              <w:left w:val="single" w:sz="4" w:space="0" w:color="auto"/>
              <w:bottom w:val="single" w:sz="8" w:space="0" w:color="auto"/>
              <w:right w:val="single" w:sz="4" w:space="0" w:color="auto"/>
            </w:tcBorders>
            <w:shd w:val="clear" w:color="auto" w:fill="auto"/>
            <w:vAlign w:val="center"/>
            <w:hideMark/>
          </w:tcPr>
          <w:p w14:paraId="71193734"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bottom w:val="single" w:sz="8" w:space="0" w:color="auto"/>
              <w:right w:val="single" w:sz="4" w:space="0" w:color="auto"/>
            </w:tcBorders>
            <w:shd w:val="clear" w:color="auto" w:fill="auto"/>
            <w:vAlign w:val="center"/>
            <w:hideMark/>
          </w:tcPr>
          <w:p w14:paraId="6F67C1EC"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7A877397"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 xml:space="preserve">HP 124A  (Q6002A) </w:t>
            </w:r>
            <w:proofErr w:type="spellStart"/>
            <w:r w:rsidRPr="00901DF6">
              <w:rPr>
                <w:rFonts w:ascii="Times New Roman" w:hAnsi="Times New Roman" w:cs="Times New Roman"/>
                <w:color w:val="000000"/>
                <w:sz w:val="20"/>
                <w:szCs w:val="20"/>
                <w:lang w:val="el-GR" w:eastAsia="el-GR"/>
              </w:rPr>
              <w:t>Yellow</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396A679C"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421599F9"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51C0B82D"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5983FB9F"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1CF88FEF"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91</w:t>
            </w:r>
          </w:p>
        </w:tc>
        <w:tc>
          <w:tcPr>
            <w:tcW w:w="1871" w:type="dxa"/>
            <w:gridSpan w:val="2"/>
            <w:vMerge w:val="restart"/>
            <w:tcBorders>
              <w:top w:val="single" w:sz="8" w:space="0" w:color="auto"/>
              <w:left w:val="single" w:sz="4" w:space="0" w:color="auto"/>
              <w:right w:val="single" w:sz="4" w:space="0" w:color="auto"/>
            </w:tcBorders>
            <w:shd w:val="clear" w:color="auto" w:fill="auto"/>
            <w:vAlign w:val="center"/>
            <w:hideMark/>
          </w:tcPr>
          <w:p w14:paraId="06B694D3"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HP</w:t>
            </w:r>
          </w:p>
        </w:tc>
        <w:tc>
          <w:tcPr>
            <w:tcW w:w="2693" w:type="dxa"/>
            <w:vMerge w:val="restart"/>
            <w:tcBorders>
              <w:top w:val="single" w:sz="8" w:space="0" w:color="auto"/>
              <w:left w:val="nil"/>
              <w:right w:val="single" w:sz="4" w:space="0" w:color="auto"/>
            </w:tcBorders>
            <w:shd w:val="clear" w:color="auto" w:fill="auto"/>
            <w:vAlign w:val="center"/>
            <w:hideMark/>
          </w:tcPr>
          <w:p w14:paraId="257823B1"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OfficeJet</w:t>
            </w:r>
            <w:proofErr w:type="spellEnd"/>
            <w:r w:rsidRPr="00901DF6">
              <w:rPr>
                <w:rFonts w:ascii="Times New Roman" w:hAnsi="Times New Roman" w:cs="Times New Roman"/>
                <w:color w:val="000000"/>
                <w:sz w:val="20"/>
                <w:szCs w:val="20"/>
                <w:lang w:val="el-GR" w:eastAsia="el-GR"/>
              </w:rPr>
              <w:t xml:space="preserve"> 6310</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0CFE0A41"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 xml:space="preserve">HP 339 </w:t>
            </w:r>
            <w:proofErr w:type="spellStart"/>
            <w:r w:rsidRPr="00901DF6">
              <w:rPr>
                <w:rFonts w:ascii="Times New Roman" w:hAnsi="Times New Roman" w:cs="Times New Roman"/>
                <w:color w:val="000000"/>
                <w:sz w:val="20"/>
                <w:szCs w:val="20"/>
                <w:lang w:val="el-GR" w:eastAsia="el-GR"/>
              </w:rPr>
              <w:t>Black</w:t>
            </w:r>
            <w:proofErr w:type="spellEnd"/>
            <w:r w:rsidRPr="00901DF6">
              <w:rPr>
                <w:rFonts w:ascii="Times New Roman" w:hAnsi="Times New Roman" w:cs="Times New Roman"/>
                <w:color w:val="000000"/>
                <w:sz w:val="20"/>
                <w:szCs w:val="20"/>
                <w:lang w:val="el-GR" w:eastAsia="el-GR"/>
              </w:rPr>
              <w:t xml:space="preserve"> (C8767EE)</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08DC27FF"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3</w:t>
            </w:r>
          </w:p>
        </w:tc>
        <w:tc>
          <w:tcPr>
            <w:tcW w:w="1537" w:type="dxa"/>
            <w:gridSpan w:val="2"/>
            <w:tcBorders>
              <w:top w:val="single" w:sz="8" w:space="0" w:color="auto"/>
              <w:left w:val="nil"/>
              <w:bottom w:val="single" w:sz="8" w:space="0" w:color="auto"/>
              <w:right w:val="single" w:sz="8" w:space="0" w:color="auto"/>
            </w:tcBorders>
            <w:vAlign w:val="center"/>
          </w:tcPr>
          <w:p w14:paraId="00F726F3"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249DEC6E"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055609D1"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3758E8ED"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92</w:t>
            </w:r>
          </w:p>
        </w:tc>
        <w:tc>
          <w:tcPr>
            <w:tcW w:w="1871" w:type="dxa"/>
            <w:gridSpan w:val="2"/>
            <w:vMerge/>
            <w:tcBorders>
              <w:left w:val="single" w:sz="4" w:space="0" w:color="auto"/>
              <w:bottom w:val="single" w:sz="8" w:space="0" w:color="auto"/>
              <w:right w:val="single" w:sz="4" w:space="0" w:color="auto"/>
            </w:tcBorders>
            <w:shd w:val="clear" w:color="auto" w:fill="auto"/>
            <w:vAlign w:val="center"/>
            <w:hideMark/>
          </w:tcPr>
          <w:p w14:paraId="68ECAC4E"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bottom w:val="single" w:sz="8" w:space="0" w:color="auto"/>
              <w:right w:val="single" w:sz="4" w:space="0" w:color="auto"/>
            </w:tcBorders>
            <w:shd w:val="clear" w:color="auto" w:fill="auto"/>
            <w:vAlign w:val="center"/>
            <w:hideMark/>
          </w:tcPr>
          <w:p w14:paraId="5A9B0EDE"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09962F05"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 xml:space="preserve">HP 342 </w:t>
            </w:r>
            <w:proofErr w:type="spellStart"/>
            <w:r w:rsidRPr="00901DF6">
              <w:rPr>
                <w:rFonts w:ascii="Times New Roman" w:hAnsi="Times New Roman" w:cs="Times New Roman"/>
                <w:color w:val="000000"/>
                <w:sz w:val="20"/>
                <w:szCs w:val="20"/>
                <w:lang w:val="el-GR" w:eastAsia="el-GR"/>
              </w:rPr>
              <w:t>Color</w:t>
            </w:r>
            <w:proofErr w:type="spellEnd"/>
            <w:r w:rsidRPr="00901DF6">
              <w:rPr>
                <w:rFonts w:ascii="Times New Roman" w:hAnsi="Times New Roman" w:cs="Times New Roman"/>
                <w:color w:val="000000"/>
                <w:sz w:val="20"/>
                <w:szCs w:val="20"/>
                <w:lang w:val="el-GR" w:eastAsia="el-GR"/>
              </w:rPr>
              <w:t xml:space="preserve"> (C9361EE)</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61969A85"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3</w:t>
            </w:r>
          </w:p>
        </w:tc>
        <w:tc>
          <w:tcPr>
            <w:tcW w:w="1537" w:type="dxa"/>
            <w:gridSpan w:val="2"/>
            <w:tcBorders>
              <w:top w:val="single" w:sz="8" w:space="0" w:color="auto"/>
              <w:left w:val="nil"/>
              <w:bottom w:val="single" w:sz="8" w:space="0" w:color="auto"/>
              <w:right w:val="single" w:sz="8" w:space="0" w:color="auto"/>
            </w:tcBorders>
            <w:vAlign w:val="center"/>
          </w:tcPr>
          <w:p w14:paraId="69B2D9FF"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0D620B3E"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1845383A"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50C3448E"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lastRenderedPageBreak/>
              <w:t>93</w:t>
            </w:r>
          </w:p>
        </w:tc>
        <w:tc>
          <w:tcPr>
            <w:tcW w:w="1871" w:type="dxa"/>
            <w:gridSpan w:val="2"/>
            <w:vMerge w:val="restart"/>
            <w:tcBorders>
              <w:top w:val="single" w:sz="8" w:space="0" w:color="auto"/>
              <w:left w:val="single" w:sz="4" w:space="0" w:color="auto"/>
              <w:right w:val="single" w:sz="4" w:space="0" w:color="auto"/>
            </w:tcBorders>
            <w:shd w:val="clear" w:color="auto" w:fill="auto"/>
            <w:vAlign w:val="center"/>
            <w:hideMark/>
          </w:tcPr>
          <w:p w14:paraId="6E29ED2D"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HP</w:t>
            </w:r>
          </w:p>
        </w:tc>
        <w:tc>
          <w:tcPr>
            <w:tcW w:w="2693" w:type="dxa"/>
            <w:vMerge w:val="restart"/>
            <w:tcBorders>
              <w:top w:val="single" w:sz="8" w:space="0" w:color="auto"/>
              <w:left w:val="nil"/>
              <w:right w:val="single" w:sz="4" w:space="0" w:color="auto"/>
            </w:tcBorders>
            <w:shd w:val="clear" w:color="auto" w:fill="auto"/>
            <w:vAlign w:val="center"/>
            <w:hideMark/>
          </w:tcPr>
          <w:p w14:paraId="597CBF46"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OfficeJet</w:t>
            </w:r>
            <w:proofErr w:type="spellEnd"/>
            <w:r w:rsidRPr="00901DF6">
              <w:rPr>
                <w:rFonts w:ascii="Times New Roman" w:hAnsi="Times New Roman" w:cs="Times New Roman"/>
                <w:color w:val="000000"/>
                <w:sz w:val="20"/>
                <w:szCs w:val="20"/>
                <w:lang w:val="el-GR" w:eastAsia="el-GR"/>
              </w:rPr>
              <w:t xml:space="preserve"> J5780</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21C2B7E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 xml:space="preserve">HP 350 </w:t>
            </w:r>
            <w:proofErr w:type="spellStart"/>
            <w:r w:rsidRPr="00901DF6">
              <w:rPr>
                <w:rFonts w:ascii="Times New Roman" w:hAnsi="Times New Roman" w:cs="Times New Roman"/>
                <w:color w:val="000000"/>
                <w:sz w:val="20"/>
                <w:szCs w:val="20"/>
                <w:lang w:val="el-GR" w:eastAsia="el-GR"/>
              </w:rPr>
              <w:t>Black</w:t>
            </w:r>
            <w:proofErr w:type="spellEnd"/>
            <w:r w:rsidRPr="00901DF6">
              <w:rPr>
                <w:rFonts w:ascii="Times New Roman" w:hAnsi="Times New Roman" w:cs="Times New Roman"/>
                <w:color w:val="000000"/>
                <w:sz w:val="20"/>
                <w:szCs w:val="20"/>
                <w:lang w:val="el-GR" w:eastAsia="el-GR"/>
              </w:rPr>
              <w:t xml:space="preserve"> (CB335EE)</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4614BEE0"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2</w:t>
            </w:r>
          </w:p>
        </w:tc>
        <w:tc>
          <w:tcPr>
            <w:tcW w:w="1537" w:type="dxa"/>
            <w:gridSpan w:val="2"/>
            <w:tcBorders>
              <w:top w:val="single" w:sz="8" w:space="0" w:color="auto"/>
              <w:left w:val="nil"/>
              <w:bottom w:val="single" w:sz="8" w:space="0" w:color="auto"/>
              <w:right w:val="single" w:sz="8" w:space="0" w:color="auto"/>
            </w:tcBorders>
            <w:vAlign w:val="center"/>
          </w:tcPr>
          <w:p w14:paraId="24EB818D"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79D5C075"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341D67A8"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328AB5F4"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94</w:t>
            </w:r>
          </w:p>
        </w:tc>
        <w:tc>
          <w:tcPr>
            <w:tcW w:w="1871" w:type="dxa"/>
            <w:gridSpan w:val="2"/>
            <w:vMerge/>
            <w:tcBorders>
              <w:left w:val="single" w:sz="4" w:space="0" w:color="auto"/>
              <w:bottom w:val="single" w:sz="8" w:space="0" w:color="auto"/>
              <w:right w:val="single" w:sz="4" w:space="0" w:color="auto"/>
            </w:tcBorders>
            <w:shd w:val="clear" w:color="auto" w:fill="auto"/>
            <w:vAlign w:val="center"/>
            <w:hideMark/>
          </w:tcPr>
          <w:p w14:paraId="0E7323EA"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bottom w:val="single" w:sz="8" w:space="0" w:color="auto"/>
              <w:right w:val="single" w:sz="4" w:space="0" w:color="auto"/>
            </w:tcBorders>
            <w:shd w:val="clear" w:color="auto" w:fill="auto"/>
            <w:vAlign w:val="center"/>
            <w:hideMark/>
          </w:tcPr>
          <w:p w14:paraId="72358C6A"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0B58B87F"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 xml:space="preserve">HP 351 </w:t>
            </w:r>
            <w:proofErr w:type="spellStart"/>
            <w:r w:rsidRPr="00901DF6">
              <w:rPr>
                <w:rFonts w:ascii="Times New Roman" w:hAnsi="Times New Roman" w:cs="Times New Roman"/>
                <w:color w:val="000000"/>
                <w:sz w:val="20"/>
                <w:szCs w:val="20"/>
                <w:lang w:val="el-GR" w:eastAsia="el-GR"/>
              </w:rPr>
              <w:t>Color</w:t>
            </w:r>
            <w:proofErr w:type="spellEnd"/>
            <w:r w:rsidRPr="00901DF6">
              <w:rPr>
                <w:rFonts w:ascii="Times New Roman" w:hAnsi="Times New Roman" w:cs="Times New Roman"/>
                <w:color w:val="000000"/>
                <w:sz w:val="20"/>
                <w:szCs w:val="20"/>
                <w:lang w:val="el-GR" w:eastAsia="el-GR"/>
              </w:rPr>
              <w:t xml:space="preserve"> (CB337EE)</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65AA8885"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5A4452D9"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0A2B2454"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31EEFD16"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671E7A43"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95</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17453B34"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KONICA MINOLTA</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55FCEBB8"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BizHub</w:t>
            </w:r>
            <w:proofErr w:type="spellEnd"/>
            <w:r w:rsidRPr="00901DF6">
              <w:rPr>
                <w:rFonts w:ascii="Times New Roman" w:hAnsi="Times New Roman" w:cs="Times New Roman"/>
                <w:color w:val="000000"/>
                <w:sz w:val="20"/>
                <w:szCs w:val="20"/>
                <w:lang w:val="el-GR" w:eastAsia="el-GR"/>
              </w:rPr>
              <w:t xml:space="preserve"> 3622</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62EBC3AA"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Konica</w:t>
            </w:r>
            <w:proofErr w:type="spellEnd"/>
            <w:r w:rsidRPr="00901DF6">
              <w:rPr>
                <w:rFonts w:ascii="Times New Roman" w:hAnsi="Times New Roman" w:cs="Times New Roman"/>
                <w:color w:val="000000"/>
                <w:sz w:val="20"/>
                <w:szCs w:val="20"/>
                <w:lang w:val="el-GR" w:eastAsia="el-GR"/>
              </w:rPr>
              <w:t xml:space="preserve"> </w:t>
            </w:r>
            <w:proofErr w:type="spellStart"/>
            <w:r w:rsidRPr="00901DF6">
              <w:rPr>
                <w:rFonts w:ascii="Times New Roman" w:hAnsi="Times New Roman" w:cs="Times New Roman"/>
                <w:color w:val="000000"/>
                <w:sz w:val="20"/>
                <w:szCs w:val="20"/>
                <w:lang w:val="el-GR" w:eastAsia="el-GR"/>
              </w:rPr>
              <w:t>Minolta</w:t>
            </w:r>
            <w:proofErr w:type="spellEnd"/>
            <w:r w:rsidRPr="00901DF6">
              <w:rPr>
                <w:rFonts w:ascii="Times New Roman" w:hAnsi="Times New Roman" w:cs="Times New Roman"/>
                <w:color w:val="000000"/>
                <w:sz w:val="20"/>
                <w:szCs w:val="20"/>
                <w:lang w:val="el-GR" w:eastAsia="el-GR"/>
              </w:rPr>
              <w:t xml:space="preserve"> TNP-60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09BE3816"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617A69F9"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30406853"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02A8B351"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38701307"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96</w:t>
            </w:r>
          </w:p>
        </w:tc>
        <w:tc>
          <w:tcPr>
            <w:tcW w:w="1871" w:type="dxa"/>
            <w:gridSpan w:val="2"/>
            <w:vMerge w:val="restart"/>
            <w:tcBorders>
              <w:top w:val="single" w:sz="8" w:space="0" w:color="auto"/>
              <w:left w:val="single" w:sz="4" w:space="0" w:color="auto"/>
              <w:right w:val="single" w:sz="4" w:space="0" w:color="auto"/>
            </w:tcBorders>
            <w:shd w:val="clear" w:color="auto" w:fill="auto"/>
            <w:vAlign w:val="center"/>
            <w:hideMark/>
          </w:tcPr>
          <w:p w14:paraId="3E96CBCF"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KONICA MINOLTA</w:t>
            </w:r>
          </w:p>
        </w:tc>
        <w:tc>
          <w:tcPr>
            <w:tcW w:w="2693" w:type="dxa"/>
            <w:vMerge w:val="restart"/>
            <w:tcBorders>
              <w:top w:val="single" w:sz="8" w:space="0" w:color="auto"/>
              <w:left w:val="nil"/>
              <w:right w:val="single" w:sz="4" w:space="0" w:color="auto"/>
            </w:tcBorders>
            <w:shd w:val="clear" w:color="auto" w:fill="auto"/>
            <w:vAlign w:val="center"/>
            <w:hideMark/>
          </w:tcPr>
          <w:p w14:paraId="3A159CFD"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BizHub</w:t>
            </w:r>
            <w:proofErr w:type="spellEnd"/>
            <w:r w:rsidRPr="00901DF6">
              <w:rPr>
                <w:rFonts w:ascii="Times New Roman" w:hAnsi="Times New Roman" w:cs="Times New Roman"/>
                <w:color w:val="000000"/>
                <w:sz w:val="20"/>
                <w:szCs w:val="20"/>
                <w:lang w:val="el-GR" w:eastAsia="el-GR"/>
              </w:rPr>
              <w:t xml:space="preserve"> C3351</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6A34791D"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n-US" w:eastAsia="el-GR"/>
              </w:rPr>
            </w:pPr>
            <w:r w:rsidRPr="00901DF6">
              <w:rPr>
                <w:rFonts w:ascii="Times New Roman" w:hAnsi="Times New Roman" w:cs="Times New Roman"/>
                <w:color w:val="000000"/>
                <w:sz w:val="20"/>
                <w:szCs w:val="20"/>
                <w:lang w:val="en-US" w:eastAsia="el-GR"/>
              </w:rPr>
              <w:t>Konica Minolta TNP-49K Black</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7A173A41"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2</w:t>
            </w:r>
          </w:p>
        </w:tc>
        <w:tc>
          <w:tcPr>
            <w:tcW w:w="1537" w:type="dxa"/>
            <w:gridSpan w:val="2"/>
            <w:tcBorders>
              <w:top w:val="single" w:sz="8" w:space="0" w:color="auto"/>
              <w:left w:val="nil"/>
              <w:bottom w:val="single" w:sz="8" w:space="0" w:color="auto"/>
              <w:right w:val="single" w:sz="8" w:space="0" w:color="auto"/>
            </w:tcBorders>
            <w:vAlign w:val="center"/>
          </w:tcPr>
          <w:p w14:paraId="6822BEF4"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180493D9"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0F7E858F"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1CF3E8D8"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97</w:t>
            </w:r>
          </w:p>
        </w:tc>
        <w:tc>
          <w:tcPr>
            <w:tcW w:w="1871" w:type="dxa"/>
            <w:gridSpan w:val="2"/>
            <w:vMerge/>
            <w:tcBorders>
              <w:left w:val="single" w:sz="4" w:space="0" w:color="auto"/>
              <w:right w:val="single" w:sz="4" w:space="0" w:color="auto"/>
            </w:tcBorders>
            <w:shd w:val="clear" w:color="auto" w:fill="auto"/>
            <w:vAlign w:val="center"/>
            <w:hideMark/>
          </w:tcPr>
          <w:p w14:paraId="543865B6"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right w:val="single" w:sz="4" w:space="0" w:color="auto"/>
            </w:tcBorders>
            <w:shd w:val="clear" w:color="auto" w:fill="auto"/>
            <w:vAlign w:val="center"/>
            <w:hideMark/>
          </w:tcPr>
          <w:p w14:paraId="12A2CD4A"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0AAA3F04"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n-US" w:eastAsia="el-GR"/>
              </w:rPr>
            </w:pPr>
            <w:r w:rsidRPr="00901DF6">
              <w:rPr>
                <w:rFonts w:ascii="Times New Roman" w:hAnsi="Times New Roman" w:cs="Times New Roman"/>
                <w:color w:val="000000"/>
                <w:sz w:val="20"/>
                <w:szCs w:val="20"/>
                <w:lang w:val="en-US" w:eastAsia="el-GR"/>
              </w:rPr>
              <w:t>Konica Minolta TNP-49C Cyan</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40403998"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7AEE5E72"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25AA40A3"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2D2D9046"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03D67859"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98</w:t>
            </w:r>
          </w:p>
        </w:tc>
        <w:tc>
          <w:tcPr>
            <w:tcW w:w="1871" w:type="dxa"/>
            <w:gridSpan w:val="2"/>
            <w:vMerge/>
            <w:tcBorders>
              <w:left w:val="single" w:sz="4" w:space="0" w:color="auto"/>
              <w:right w:val="single" w:sz="4" w:space="0" w:color="auto"/>
            </w:tcBorders>
            <w:shd w:val="clear" w:color="auto" w:fill="auto"/>
            <w:vAlign w:val="center"/>
            <w:hideMark/>
          </w:tcPr>
          <w:p w14:paraId="55D3A70D"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right w:val="single" w:sz="4" w:space="0" w:color="auto"/>
            </w:tcBorders>
            <w:shd w:val="clear" w:color="auto" w:fill="auto"/>
            <w:vAlign w:val="center"/>
            <w:hideMark/>
          </w:tcPr>
          <w:p w14:paraId="33BC8AD2"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63265FBF"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n-US" w:eastAsia="el-GR"/>
              </w:rPr>
            </w:pPr>
            <w:r w:rsidRPr="00901DF6">
              <w:rPr>
                <w:rFonts w:ascii="Times New Roman" w:hAnsi="Times New Roman" w:cs="Times New Roman"/>
                <w:color w:val="000000"/>
                <w:sz w:val="20"/>
                <w:szCs w:val="20"/>
                <w:lang w:val="en-US" w:eastAsia="el-GR"/>
              </w:rPr>
              <w:t>Konica Minolta TNP-49M Magenta</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52340AD6"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31909586"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12C51118"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3958F6E1"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48049D01"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99</w:t>
            </w:r>
          </w:p>
        </w:tc>
        <w:tc>
          <w:tcPr>
            <w:tcW w:w="1871" w:type="dxa"/>
            <w:gridSpan w:val="2"/>
            <w:vMerge/>
            <w:tcBorders>
              <w:left w:val="single" w:sz="4" w:space="0" w:color="auto"/>
              <w:bottom w:val="single" w:sz="8" w:space="0" w:color="auto"/>
              <w:right w:val="single" w:sz="4" w:space="0" w:color="auto"/>
            </w:tcBorders>
            <w:shd w:val="clear" w:color="auto" w:fill="auto"/>
            <w:vAlign w:val="center"/>
            <w:hideMark/>
          </w:tcPr>
          <w:p w14:paraId="74080574"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bottom w:val="single" w:sz="8" w:space="0" w:color="auto"/>
              <w:right w:val="single" w:sz="4" w:space="0" w:color="auto"/>
            </w:tcBorders>
            <w:shd w:val="clear" w:color="auto" w:fill="auto"/>
            <w:vAlign w:val="center"/>
            <w:hideMark/>
          </w:tcPr>
          <w:p w14:paraId="72C62807"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36FA7C2B"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n-US" w:eastAsia="el-GR"/>
              </w:rPr>
            </w:pPr>
            <w:r w:rsidRPr="00901DF6">
              <w:rPr>
                <w:rFonts w:ascii="Times New Roman" w:hAnsi="Times New Roman" w:cs="Times New Roman"/>
                <w:color w:val="000000"/>
                <w:sz w:val="20"/>
                <w:szCs w:val="20"/>
                <w:lang w:val="en-US" w:eastAsia="el-GR"/>
              </w:rPr>
              <w:t>Konica Minolta TNP-49Y Yellow</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427A5F8D"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6BB08D92"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6F3402B6"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6F21BA64"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2503EBD5"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100</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227B18E8"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SAMSUNG</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67773D8B"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ProXpress</w:t>
            </w:r>
            <w:proofErr w:type="spellEnd"/>
            <w:r w:rsidRPr="00901DF6">
              <w:rPr>
                <w:rFonts w:ascii="Times New Roman" w:hAnsi="Times New Roman" w:cs="Times New Roman"/>
                <w:color w:val="000000"/>
                <w:sz w:val="20"/>
                <w:szCs w:val="20"/>
                <w:lang w:val="el-GR" w:eastAsia="el-GR"/>
              </w:rPr>
              <w:t xml:space="preserve"> M4075FR</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6480DF5A"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n-US" w:eastAsia="el-GR"/>
              </w:rPr>
            </w:pPr>
            <w:r w:rsidRPr="00901DF6">
              <w:rPr>
                <w:rFonts w:ascii="Times New Roman" w:hAnsi="Times New Roman" w:cs="Times New Roman"/>
                <w:color w:val="000000"/>
                <w:sz w:val="20"/>
                <w:szCs w:val="20"/>
                <w:lang w:val="en-US" w:eastAsia="el-GR"/>
              </w:rPr>
              <w:t>Samsung MLT-D204S Black (SU938A)</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3F056214"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3</w:t>
            </w:r>
          </w:p>
        </w:tc>
        <w:tc>
          <w:tcPr>
            <w:tcW w:w="1537" w:type="dxa"/>
            <w:gridSpan w:val="2"/>
            <w:tcBorders>
              <w:top w:val="single" w:sz="8" w:space="0" w:color="auto"/>
              <w:left w:val="nil"/>
              <w:bottom w:val="single" w:sz="8" w:space="0" w:color="auto"/>
              <w:right w:val="single" w:sz="8" w:space="0" w:color="auto"/>
            </w:tcBorders>
            <w:vAlign w:val="center"/>
          </w:tcPr>
          <w:p w14:paraId="4C905FB3"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59B425F9"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20B51862"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7BF86E9C"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101</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04B8404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SAMSUNG</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2B85882E"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Xpress</w:t>
            </w:r>
            <w:proofErr w:type="spellEnd"/>
            <w:r w:rsidRPr="00901DF6">
              <w:rPr>
                <w:rFonts w:ascii="Times New Roman" w:hAnsi="Times New Roman" w:cs="Times New Roman"/>
                <w:color w:val="000000"/>
                <w:sz w:val="20"/>
                <w:szCs w:val="20"/>
                <w:lang w:val="el-GR" w:eastAsia="el-GR"/>
              </w:rPr>
              <w:t xml:space="preserve"> M2022</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3CC617A4"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n-US" w:eastAsia="el-GR"/>
              </w:rPr>
            </w:pPr>
            <w:r w:rsidRPr="00901DF6">
              <w:rPr>
                <w:rFonts w:ascii="Times New Roman" w:hAnsi="Times New Roman" w:cs="Times New Roman"/>
                <w:color w:val="000000"/>
                <w:sz w:val="20"/>
                <w:szCs w:val="20"/>
                <w:lang w:val="en-US" w:eastAsia="el-GR"/>
              </w:rPr>
              <w:t>Samsung MLT-D111S Black (SU810A)</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1685BAA2"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3</w:t>
            </w:r>
          </w:p>
        </w:tc>
        <w:tc>
          <w:tcPr>
            <w:tcW w:w="1537" w:type="dxa"/>
            <w:gridSpan w:val="2"/>
            <w:tcBorders>
              <w:top w:val="single" w:sz="8" w:space="0" w:color="auto"/>
              <w:left w:val="nil"/>
              <w:bottom w:val="single" w:sz="8" w:space="0" w:color="auto"/>
              <w:right w:val="single" w:sz="8" w:space="0" w:color="auto"/>
            </w:tcBorders>
            <w:vAlign w:val="center"/>
          </w:tcPr>
          <w:p w14:paraId="23559A57"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260ECC01"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0F4F9971"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5E752F28"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102</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509EFD47"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DEVELOP</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7E676E45"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ineo</w:t>
            </w:r>
            <w:proofErr w:type="spellEnd"/>
            <w:r w:rsidRPr="00901DF6">
              <w:rPr>
                <w:rFonts w:ascii="Times New Roman" w:hAnsi="Times New Roman" w:cs="Times New Roman"/>
                <w:color w:val="000000"/>
                <w:sz w:val="20"/>
                <w:szCs w:val="20"/>
                <w:lang w:val="el-GR" w:eastAsia="el-GR"/>
              </w:rPr>
              <w:t xml:space="preserve"> 225i</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60FE5955"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Konica</w:t>
            </w:r>
            <w:proofErr w:type="spellEnd"/>
            <w:r w:rsidRPr="00901DF6">
              <w:rPr>
                <w:rFonts w:ascii="Times New Roman" w:hAnsi="Times New Roman" w:cs="Times New Roman"/>
                <w:color w:val="000000"/>
                <w:sz w:val="20"/>
                <w:szCs w:val="20"/>
                <w:lang w:val="el-GR" w:eastAsia="el-GR"/>
              </w:rPr>
              <w:t xml:space="preserve"> </w:t>
            </w:r>
            <w:proofErr w:type="spellStart"/>
            <w:r w:rsidRPr="00901DF6">
              <w:rPr>
                <w:rFonts w:ascii="Times New Roman" w:hAnsi="Times New Roman" w:cs="Times New Roman"/>
                <w:color w:val="000000"/>
                <w:sz w:val="20"/>
                <w:szCs w:val="20"/>
                <w:lang w:val="el-GR" w:eastAsia="el-GR"/>
              </w:rPr>
              <w:t>Minolta</w:t>
            </w:r>
            <w:proofErr w:type="spellEnd"/>
            <w:r w:rsidRPr="00901DF6">
              <w:rPr>
                <w:rFonts w:ascii="Times New Roman" w:hAnsi="Times New Roman" w:cs="Times New Roman"/>
                <w:color w:val="000000"/>
                <w:sz w:val="20"/>
                <w:szCs w:val="20"/>
                <w:lang w:val="el-GR" w:eastAsia="el-GR"/>
              </w:rPr>
              <w:t xml:space="preserve"> TN-118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18B5ECEB"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164EC173"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66601697"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481EA7D5"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7BBE3DD1"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103</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4C567CDA"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KONICA MINOLTA</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2D008FD6"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BizHub</w:t>
            </w:r>
            <w:proofErr w:type="spellEnd"/>
            <w:r w:rsidRPr="00901DF6">
              <w:rPr>
                <w:rFonts w:ascii="Times New Roman" w:hAnsi="Times New Roman" w:cs="Times New Roman"/>
                <w:color w:val="000000"/>
                <w:sz w:val="20"/>
                <w:szCs w:val="20"/>
                <w:lang w:val="el-GR" w:eastAsia="el-GR"/>
              </w:rPr>
              <w:t xml:space="preserve"> 215</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099ADA04"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Konica</w:t>
            </w:r>
            <w:proofErr w:type="spellEnd"/>
            <w:r w:rsidRPr="00901DF6">
              <w:rPr>
                <w:rFonts w:ascii="Times New Roman" w:hAnsi="Times New Roman" w:cs="Times New Roman"/>
                <w:color w:val="000000"/>
                <w:sz w:val="20"/>
                <w:szCs w:val="20"/>
                <w:lang w:val="el-GR" w:eastAsia="el-GR"/>
              </w:rPr>
              <w:t xml:space="preserve"> </w:t>
            </w:r>
            <w:proofErr w:type="spellStart"/>
            <w:r w:rsidRPr="00901DF6">
              <w:rPr>
                <w:rFonts w:ascii="Times New Roman" w:hAnsi="Times New Roman" w:cs="Times New Roman"/>
                <w:color w:val="000000"/>
                <w:sz w:val="20"/>
                <w:szCs w:val="20"/>
                <w:lang w:val="el-GR" w:eastAsia="el-GR"/>
              </w:rPr>
              <w:t>Minolta</w:t>
            </w:r>
            <w:proofErr w:type="spellEnd"/>
            <w:r w:rsidRPr="00901DF6">
              <w:rPr>
                <w:rFonts w:ascii="Times New Roman" w:hAnsi="Times New Roman" w:cs="Times New Roman"/>
                <w:color w:val="000000"/>
                <w:sz w:val="20"/>
                <w:szCs w:val="20"/>
                <w:lang w:val="el-GR" w:eastAsia="el-GR"/>
              </w:rPr>
              <w:t xml:space="preserve"> TN-118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14AA73B1"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2</w:t>
            </w:r>
          </w:p>
        </w:tc>
        <w:tc>
          <w:tcPr>
            <w:tcW w:w="1537" w:type="dxa"/>
            <w:gridSpan w:val="2"/>
            <w:tcBorders>
              <w:top w:val="single" w:sz="8" w:space="0" w:color="auto"/>
              <w:left w:val="nil"/>
              <w:bottom w:val="single" w:sz="8" w:space="0" w:color="auto"/>
              <w:right w:val="single" w:sz="8" w:space="0" w:color="auto"/>
            </w:tcBorders>
            <w:vAlign w:val="center"/>
          </w:tcPr>
          <w:p w14:paraId="6A251588"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2BB7E025"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2DE88766"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5B197FA7"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104</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7C430B5F"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LEXMARK</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33183652"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MS310dn</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42E8B68A"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Lexmark</w:t>
            </w:r>
            <w:proofErr w:type="spellEnd"/>
            <w:r w:rsidRPr="00901DF6">
              <w:rPr>
                <w:rFonts w:ascii="Times New Roman" w:hAnsi="Times New Roman" w:cs="Times New Roman"/>
                <w:color w:val="000000"/>
                <w:sz w:val="20"/>
                <w:szCs w:val="20"/>
                <w:lang w:val="el-GR" w:eastAsia="el-GR"/>
              </w:rPr>
              <w:t xml:space="preserve"> 50F2000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74AFA24C"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2</w:t>
            </w:r>
          </w:p>
        </w:tc>
        <w:tc>
          <w:tcPr>
            <w:tcW w:w="1537" w:type="dxa"/>
            <w:gridSpan w:val="2"/>
            <w:tcBorders>
              <w:top w:val="single" w:sz="8" w:space="0" w:color="auto"/>
              <w:left w:val="nil"/>
              <w:bottom w:val="single" w:sz="8" w:space="0" w:color="auto"/>
              <w:right w:val="single" w:sz="8" w:space="0" w:color="auto"/>
            </w:tcBorders>
            <w:vAlign w:val="center"/>
          </w:tcPr>
          <w:p w14:paraId="10F23978"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37936DD0"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6664B757"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4C9F2ECB"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105</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11D2FA51"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HP</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65D99D5C"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LaserJet</w:t>
            </w:r>
            <w:proofErr w:type="spellEnd"/>
            <w:r w:rsidRPr="00901DF6">
              <w:rPr>
                <w:rFonts w:ascii="Times New Roman" w:hAnsi="Times New Roman" w:cs="Times New Roman"/>
                <w:color w:val="000000"/>
                <w:sz w:val="20"/>
                <w:szCs w:val="20"/>
                <w:lang w:val="el-GR" w:eastAsia="el-GR"/>
              </w:rPr>
              <w:t xml:space="preserve"> 1022</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6876CB81"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 xml:space="preserve">HP 12A (Q2612A)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306A0216"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3</w:t>
            </w:r>
          </w:p>
        </w:tc>
        <w:tc>
          <w:tcPr>
            <w:tcW w:w="1537" w:type="dxa"/>
            <w:gridSpan w:val="2"/>
            <w:tcBorders>
              <w:top w:val="single" w:sz="8" w:space="0" w:color="auto"/>
              <w:left w:val="nil"/>
              <w:bottom w:val="single" w:sz="8" w:space="0" w:color="auto"/>
              <w:right w:val="single" w:sz="8" w:space="0" w:color="auto"/>
            </w:tcBorders>
            <w:vAlign w:val="center"/>
          </w:tcPr>
          <w:p w14:paraId="6DDEC0E2"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159A9577"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7F829675"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40DA7EE4"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lastRenderedPageBreak/>
              <w:t>106</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1942B517"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HP</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2F29F90A"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LaserJet</w:t>
            </w:r>
            <w:proofErr w:type="spellEnd"/>
            <w:r w:rsidRPr="00901DF6">
              <w:rPr>
                <w:rFonts w:ascii="Times New Roman" w:hAnsi="Times New Roman" w:cs="Times New Roman"/>
                <w:color w:val="000000"/>
                <w:sz w:val="20"/>
                <w:szCs w:val="20"/>
                <w:lang w:val="el-GR" w:eastAsia="el-GR"/>
              </w:rPr>
              <w:t xml:space="preserve"> M1120mfp</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7843CB9F"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 xml:space="preserve">HP 36A (CB436A)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5BE78E8B"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5D544708"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0535E443"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3E9B3E13"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4FD30894"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107</w:t>
            </w:r>
          </w:p>
        </w:tc>
        <w:tc>
          <w:tcPr>
            <w:tcW w:w="1871" w:type="dxa"/>
            <w:gridSpan w:val="2"/>
            <w:vMerge w:val="restart"/>
            <w:tcBorders>
              <w:top w:val="single" w:sz="8" w:space="0" w:color="auto"/>
              <w:left w:val="single" w:sz="4" w:space="0" w:color="auto"/>
              <w:right w:val="single" w:sz="4" w:space="0" w:color="auto"/>
            </w:tcBorders>
            <w:shd w:val="clear" w:color="auto" w:fill="auto"/>
            <w:vAlign w:val="center"/>
            <w:hideMark/>
          </w:tcPr>
          <w:p w14:paraId="6DFCFC31"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HP</w:t>
            </w:r>
          </w:p>
        </w:tc>
        <w:tc>
          <w:tcPr>
            <w:tcW w:w="2693" w:type="dxa"/>
            <w:vMerge w:val="restart"/>
            <w:tcBorders>
              <w:top w:val="single" w:sz="8" w:space="0" w:color="auto"/>
              <w:left w:val="nil"/>
              <w:right w:val="single" w:sz="4" w:space="0" w:color="auto"/>
            </w:tcBorders>
            <w:shd w:val="clear" w:color="auto" w:fill="auto"/>
            <w:vAlign w:val="center"/>
            <w:hideMark/>
          </w:tcPr>
          <w:p w14:paraId="1D63C942"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OfficeJet</w:t>
            </w:r>
            <w:proofErr w:type="spellEnd"/>
            <w:r w:rsidRPr="00901DF6">
              <w:rPr>
                <w:rFonts w:ascii="Times New Roman" w:hAnsi="Times New Roman" w:cs="Times New Roman"/>
                <w:color w:val="000000"/>
                <w:sz w:val="20"/>
                <w:szCs w:val="20"/>
                <w:lang w:val="el-GR" w:eastAsia="el-GR"/>
              </w:rPr>
              <w:t xml:space="preserve"> 3830</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182C9A5B"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 xml:space="preserve">HP 302  (F6U66AE)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022A6370"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2F357304"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308A2431"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3417B0E0"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64A9234F"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108</w:t>
            </w:r>
          </w:p>
        </w:tc>
        <w:tc>
          <w:tcPr>
            <w:tcW w:w="1871" w:type="dxa"/>
            <w:gridSpan w:val="2"/>
            <w:vMerge/>
            <w:tcBorders>
              <w:left w:val="single" w:sz="4" w:space="0" w:color="auto"/>
              <w:bottom w:val="single" w:sz="8" w:space="0" w:color="auto"/>
              <w:right w:val="single" w:sz="4" w:space="0" w:color="auto"/>
            </w:tcBorders>
            <w:shd w:val="clear" w:color="auto" w:fill="auto"/>
            <w:vAlign w:val="center"/>
            <w:hideMark/>
          </w:tcPr>
          <w:p w14:paraId="47BC87AF"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bottom w:val="single" w:sz="8" w:space="0" w:color="auto"/>
              <w:right w:val="single" w:sz="4" w:space="0" w:color="auto"/>
            </w:tcBorders>
            <w:shd w:val="clear" w:color="auto" w:fill="auto"/>
            <w:vAlign w:val="center"/>
            <w:hideMark/>
          </w:tcPr>
          <w:p w14:paraId="26AE1353"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7F282D51"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 xml:space="preserve">HP 302  (F6U65AE) </w:t>
            </w:r>
            <w:proofErr w:type="spellStart"/>
            <w:r w:rsidRPr="00901DF6">
              <w:rPr>
                <w:rFonts w:ascii="Times New Roman" w:hAnsi="Times New Roman" w:cs="Times New Roman"/>
                <w:color w:val="000000"/>
                <w:sz w:val="20"/>
                <w:szCs w:val="20"/>
                <w:lang w:val="el-GR" w:eastAsia="el-GR"/>
              </w:rPr>
              <w:t>Color</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435F7848"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409645BC"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5FFE267F"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223FD9F4"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0BE959F2"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109</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122C40DB"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KYOCERA</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46C0BDEB"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FS-1320d</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6B42A83A"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Kyocera</w:t>
            </w:r>
            <w:proofErr w:type="spellEnd"/>
            <w:r w:rsidRPr="00901DF6">
              <w:rPr>
                <w:rFonts w:ascii="Times New Roman" w:hAnsi="Times New Roman" w:cs="Times New Roman"/>
                <w:color w:val="000000"/>
                <w:sz w:val="20"/>
                <w:szCs w:val="20"/>
                <w:lang w:val="el-GR" w:eastAsia="el-GR"/>
              </w:rPr>
              <w:t xml:space="preserve"> TK-170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773C9A53"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6AF959A9"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7AF19DCE"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2C550DA5"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069931B2"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110</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3E143B27"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KYOCERA</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292E1791"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FS-1370dn</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684AEBB1"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Kyocera</w:t>
            </w:r>
            <w:proofErr w:type="spellEnd"/>
            <w:r w:rsidRPr="00901DF6">
              <w:rPr>
                <w:rFonts w:ascii="Times New Roman" w:hAnsi="Times New Roman" w:cs="Times New Roman"/>
                <w:color w:val="000000"/>
                <w:sz w:val="20"/>
                <w:szCs w:val="20"/>
                <w:lang w:val="el-GR" w:eastAsia="el-GR"/>
              </w:rPr>
              <w:t xml:space="preserve"> TK-170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1D40D339"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2</w:t>
            </w:r>
          </w:p>
        </w:tc>
        <w:tc>
          <w:tcPr>
            <w:tcW w:w="1537" w:type="dxa"/>
            <w:gridSpan w:val="2"/>
            <w:tcBorders>
              <w:top w:val="single" w:sz="8" w:space="0" w:color="auto"/>
              <w:left w:val="nil"/>
              <w:bottom w:val="single" w:sz="8" w:space="0" w:color="auto"/>
              <w:right w:val="single" w:sz="8" w:space="0" w:color="auto"/>
            </w:tcBorders>
            <w:vAlign w:val="center"/>
          </w:tcPr>
          <w:p w14:paraId="5AF3F717"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5C5B0ED6"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73100094"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55F94DFA"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111</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58316442"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KYOCERA</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79E01C27"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KM-2550</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25A4FEC1"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Kyocera</w:t>
            </w:r>
            <w:proofErr w:type="spellEnd"/>
            <w:r w:rsidRPr="00901DF6">
              <w:rPr>
                <w:rFonts w:ascii="Times New Roman" w:hAnsi="Times New Roman" w:cs="Times New Roman"/>
                <w:color w:val="000000"/>
                <w:sz w:val="20"/>
                <w:szCs w:val="20"/>
                <w:lang w:val="el-GR" w:eastAsia="el-GR"/>
              </w:rPr>
              <w:t xml:space="preserve"> TK-420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45CDEBE2"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07DF18AB"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14C20A40"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40B43621"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47F32AF8"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112</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56C45A03"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KYOCERA</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45BE10D6"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KM-3050</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2798C33A"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Kyocera</w:t>
            </w:r>
            <w:proofErr w:type="spellEnd"/>
            <w:r w:rsidRPr="00901DF6">
              <w:rPr>
                <w:rFonts w:ascii="Times New Roman" w:hAnsi="Times New Roman" w:cs="Times New Roman"/>
                <w:color w:val="000000"/>
                <w:sz w:val="20"/>
                <w:szCs w:val="20"/>
                <w:lang w:val="el-GR" w:eastAsia="el-GR"/>
              </w:rPr>
              <w:t xml:space="preserve"> TK-715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2A86479C"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7C7606B5"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56EC4231"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7F012221"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5C8D7225"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113</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3960CD55"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SAMSUNG</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51B21231"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Proxpress</w:t>
            </w:r>
            <w:proofErr w:type="spellEnd"/>
            <w:r w:rsidRPr="00901DF6">
              <w:rPr>
                <w:rFonts w:ascii="Times New Roman" w:hAnsi="Times New Roman" w:cs="Times New Roman"/>
                <w:color w:val="000000"/>
                <w:sz w:val="20"/>
                <w:szCs w:val="20"/>
                <w:lang w:val="el-GR" w:eastAsia="el-GR"/>
              </w:rPr>
              <w:t xml:space="preserve"> M4020dn</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3770B34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n-US" w:eastAsia="el-GR"/>
              </w:rPr>
            </w:pPr>
            <w:r w:rsidRPr="00901DF6">
              <w:rPr>
                <w:rFonts w:ascii="Times New Roman" w:hAnsi="Times New Roman" w:cs="Times New Roman"/>
                <w:color w:val="000000"/>
                <w:sz w:val="20"/>
                <w:szCs w:val="20"/>
                <w:lang w:val="en-US" w:eastAsia="el-GR"/>
              </w:rPr>
              <w:t>Samsung MLT-D203</w:t>
            </w:r>
            <w:proofErr w:type="gramStart"/>
            <w:r w:rsidRPr="00901DF6">
              <w:rPr>
                <w:rFonts w:ascii="Times New Roman" w:hAnsi="Times New Roman" w:cs="Times New Roman"/>
                <w:color w:val="000000"/>
                <w:sz w:val="20"/>
                <w:szCs w:val="20"/>
                <w:lang w:val="en-US" w:eastAsia="el-GR"/>
              </w:rPr>
              <w:t>S  Black</w:t>
            </w:r>
            <w:proofErr w:type="gramEnd"/>
            <w:r w:rsidRPr="00901DF6">
              <w:rPr>
                <w:rFonts w:ascii="Times New Roman" w:hAnsi="Times New Roman" w:cs="Times New Roman"/>
                <w:color w:val="000000"/>
                <w:sz w:val="20"/>
                <w:szCs w:val="20"/>
                <w:lang w:val="en-US" w:eastAsia="el-GR"/>
              </w:rPr>
              <w:t xml:space="preserve"> (SU907A)</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799962BB"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8</w:t>
            </w:r>
          </w:p>
        </w:tc>
        <w:tc>
          <w:tcPr>
            <w:tcW w:w="1537" w:type="dxa"/>
            <w:gridSpan w:val="2"/>
            <w:tcBorders>
              <w:top w:val="single" w:sz="8" w:space="0" w:color="auto"/>
              <w:left w:val="nil"/>
              <w:bottom w:val="single" w:sz="8" w:space="0" w:color="auto"/>
              <w:right w:val="single" w:sz="8" w:space="0" w:color="auto"/>
            </w:tcBorders>
            <w:vAlign w:val="center"/>
          </w:tcPr>
          <w:p w14:paraId="0C6DA0E3"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64C1EF2B"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48A18929"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69874033"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114</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04B6DA3E"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SHARP</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75DF3DB5"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MX-316N</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104F4A02"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Sharp</w:t>
            </w:r>
            <w:proofErr w:type="spellEnd"/>
            <w:r w:rsidRPr="00901DF6">
              <w:rPr>
                <w:rFonts w:ascii="Times New Roman" w:hAnsi="Times New Roman" w:cs="Times New Roman"/>
                <w:color w:val="000000"/>
                <w:sz w:val="20"/>
                <w:szCs w:val="20"/>
                <w:lang w:val="el-GR" w:eastAsia="el-GR"/>
              </w:rPr>
              <w:t xml:space="preserve"> MX-315GT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4CD6EEF1"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6C996093"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531ADD1D"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2B3DC982"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7817CBBF"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115</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43F06722"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SHARP</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78B149DB"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MX-M266N</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446B53D7"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Sharp</w:t>
            </w:r>
            <w:proofErr w:type="spellEnd"/>
            <w:r w:rsidRPr="00901DF6">
              <w:rPr>
                <w:rFonts w:ascii="Times New Roman" w:hAnsi="Times New Roman" w:cs="Times New Roman"/>
                <w:color w:val="000000"/>
                <w:sz w:val="20"/>
                <w:szCs w:val="20"/>
                <w:lang w:val="el-GR" w:eastAsia="el-GR"/>
              </w:rPr>
              <w:t xml:space="preserve"> MX-315GT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647C2D8E"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0AEC813F"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2E270D81"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6B9C21EA"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7C684A2D"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116</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47F2AB44"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XEROX</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43A1208D"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CopyCentre</w:t>
            </w:r>
            <w:proofErr w:type="spellEnd"/>
            <w:r w:rsidRPr="00901DF6">
              <w:rPr>
                <w:rFonts w:ascii="Times New Roman" w:hAnsi="Times New Roman" w:cs="Times New Roman"/>
                <w:color w:val="000000"/>
                <w:sz w:val="20"/>
                <w:szCs w:val="20"/>
                <w:lang w:val="el-GR" w:eastAsia="el-GR"/>
              </w:rPr>
              <w:t xml:space="preserve"> C118</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176A9AB1"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Xerox</w:t>
            </w:r>
            <w:proofErr w:type="spellEnd"/>
            <w:r w:rsidRPr="00901DF6">
              <w:rPr>
                <w:rFonts w:ascii="Times New Roman" w:hAnsi="Times New Roman" w:cs="Times New Roman"/>
                <w:color w:val="000000"/>
                <w:sz w:val="20"/>
                <w:szCs w:val="20"/>
                <w:lang w:val="el-GR" w:eastAsia="el-GR"/>
              </w:rPr>
              <w:t xml:space="preserve"> 006R01179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6FBD2721"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46930AFC"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121931E7"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151F0A99"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5FCDF449"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117</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7B216C1B"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EPSON</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4C3D54F9"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EPL-6200L</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67F1B663"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n-US" w:eastAsia="el-GR"/>
              </w:rPr>
            </w:pPr>
            <w:r w:rsidRPr="00901DF6">
              <w:rPr>
                <w:rFonts w:ascii="Times New Roman" w:hAnsi="Times New Roman" w:cs="Times New Roman"/>
                <w:color w:val="000000"/>
                <w:sz w:val="20"/>
                <w:szCs w:val="20"/>
                <w:lang w:val="en-US" w:eastAsia="el-GR"/>
              </w:rPr>
              <w:t>Epson EPL-6200/6200L 3K Black (S050167)</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3EEEDD50"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5</w:t>
            </w:r>
          </w:p>
        </w:tc>
        <w:tc>
          <w:tcPr>
            <w:tcW w:w="1537" w:type="dxa"/>
            <w:gridSpan w:val="2"/>
            <w:tcBorders>
              <w:top w:val="single" w:sz="8" w:space="0" w:color="auto"/>
              <w:left w:val="nil"/>
              <w:bottom w:val="single" w:sz="8" w:space="0" w:color="auto"/>
              <w:right w:val="single" w:sz="8" w:space="0" w:color="auto"/>
            </w:tcBorders>
            <w:vAlign w:val="center"/>
          </w:tcPr>
          <w:p w14:paraId="6CAD2EBC"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4AE6D8FC"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2C18CD01"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62E65B42"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118</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3A47DE59"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RICOH</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7229E155"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Aficio</w:t>
            </w:r>
            <w:proofErr w:type="spellEnd"/>
            <w:r w:rsidRPr="00901DF6">
              <w:rPr>
                <w:rFonts w:ascii="Times New Roman" w:hAnsi="Times New Roman" w:cs="Times New Roman"/>
                <w:color w:val="000000"/>
                <w:sz w:val="20"/>
                <w:szCs w:val="20"/>
                <w:lang w:val="el-GR" w:eastAsia="el-GR"/>
              </w:rPr>
              <w:t xml:space="preserve"> MP6500</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4BB67463"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Ricoh</w:t>
            </w:r>
            <w:proofErr w:type="spellEnd"/>
            <w:r w:rsidRPr="00901DF6">
              <w:rPr>
                <w:rFonts w:ascii="Times New Roman" w:hAnsi="Times New Roman" w:cs="Times New Roman"/>
                <w:color w:val="000000"/>
                <w:sz w:val="20"/>
                <w:szCs w:val="20"/>
                <w:lang w:val="el-GR" w:eastAsia="el-GR"/>
              </w:rPr>
              <w:t xml:space="preserve"> </w:t>
            </w:r>
            <w:proofErr w:type="spellStart"/>
            <w:r w:rsidRPr="00901DF6">
              <w:rPr>
                <w:rFonts w:ascii="Times New Roman" w:hAnsi="Times New Roman" w:cs="Times New Roman"/>
                <w:color w:val="000000"/>
                <w:sz w:val="20"/>
                <w:szCs w:val="20"/>
                <w:lang w:val="el-GR" w:eastAsia="el-GR"/>
              </w:rPr>
              <w:t>Type</w:t>
            </w:r>
            <w:proofErr w:type="spellEnd"/>
            <w:r w:rsidRPr="00901DF6">
              <w:rPr>
                <w:rFonts w:ascii="Times New Roman" w:hAnsi="Times New Roman" w:cs="Times New Roman"/>
                <w:color w:val="000000"/>
                <w:sz w:val="20"/>
                <w:szCs w:val="20"/>
                <w:lang w:val="el-GR" w:eastAsia="el-GR"/>
              </w:rPr>
              <w:t xml:space="preserve"> 6210D </w:t>
            </w:r>
            <w:proofErr w:type="spellStart"/>
            <w:r w:rsidRPr="00901DF6">
              <w:rPr>
                <w:rFonts w:ascii="Times New Roman" w:hAnsi="Times New Roman" w:cs="Times New Roman"/>
                <w:color w:val="000000"/>
                <w:sz w:val="20"/>
                <w:szCs w:val="20"/>
                <w:lang w:val="el-GR" w:eastAsia="el-GR"/>
              </w:rPr>
              <w:t>Black</w:t>
            </w:r>
            <w:proofErr w:type="spellEnd"/>
            <w:r w:rsidRPr="00901DF6">
              <w:rPr>
                <w:rFonts w:ascii="Times New Roman" w:hAnsi="Times New Roman" w:cs="Times New Roman"/>
                <w:color w:val="000000"/>
                <w:sz w:val="20"/>
                <w:szCs w:val="20"/>
                <w:lang w:val="el-GR" w:eastAsia="el-GR"/>
              </w:rPr>
              <w:t xml:space="preserve"> (885394)</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319BD335"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3</w:t>
            </w:r>
          </w:p>
        </w:tc>
        <w:tc>
          <w:tcPr>
            <w:tcW w:w="1537" w:type="dxa"/>
            <w:gridSpan w:val="2"/>
            <w:tcBorders>
              <w:top w:val="single" w:sz="8" w:space="0" w:color="auto"/>
              <w:left w:val="nil"/>
              <w:bottom w:val="single" w:sz="8" w:space="0" w:color="auto"/>
              <w:right w:val="single" w:sz="8" w:space="0" w:color="auto"/>
            </w:tcBorders>
            <w:vAlign w:val="center"/>
          </w:tcPr>
          <w:p w14:paraId="4202588B"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6F0BA07D"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70D10F53"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4E7D60ED"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lastRenderedPageBreak/>
              <w:t>119</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3AFC3B77"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SAMSUNG</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7982162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Xpress</w:t>
            </w:r>
            <w:proofErr w:type="spellEnd"/>
            <w:r w:rsidRPr="00901DF6">
              <w:rPr>
                <w:rFonts w:ascii="Times New Roman" w:hAnsi="Times New Roman" w:cs="Times New Roman"/>
                <w:color w:val="000000"/>
                <w:sz w:val="20"/>
                <w:szCs w:val="20"/>
                <w:lang w:val="el-GR" w:eastAsia="el-GR"/>
              </w:rPr>
              <w:t xml:space="preserve"> M2625D</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0E97B7EC"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n-US" w:eastAsia="el-GR"/>
              </w:rPr>
            </w:pPr>
            <w:r w:rsidRPr="00901DF6">
              <w:rPr>
                <w:rFonts w:ascii="Times New Roman" w:hAnsi="Times New Roman" w:cs="Times New Roman"/>
                <w:color w:val="000000"/>
                <w:sz w:val="20"/>
                <w:szCs w:val="20"/>
                <w:lang w:val="en-US" w:eastAsia="el-GR"/>
              </w:rPr>
              <w:t>Samsung MLT-D111S Black (SU810A)</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6D779A98"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4</w:t>
            </w:r>
          </w:p>
        </w:tc>
        <w:tc>
          <w:tcPr>
            <w:tcW w:w="1537" w:type="dxa"/>
            <w:gridSpan w:val="2"/>
            <w:tcBorders>
              <w:top w:val="single" w:sz="8" w:space="0" w:color="auto"/>
              <w:left w:val="nil"/>
              <w:bottom w:val="single" w:sz="8" w:space="0" w:color="auto"/>
              <w:right w:val="single" w:sz="8" w:space="0" w:color="auto"/>
            </w:tcBorders>
            <w:vAlign w:val="center"/>
          </w:tcPr>
          <w:p w14:paraId="2072AC76"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6A4EEC6D"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22EC0F2E"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1F45DB6A"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120</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55FF3983"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KYOCERA</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3B4E45C9"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M4132idn</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44D7F8C6"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Kyocera</w:t>
            </w:r>
            <w:proofErr w:type="spellEnd"/>
            <w:r w:rsidRPr="00901DF6">
              <w:rPr>
                <w:rFonts w:ascii="Times New Roman" w:hAnsi="Times New Roman" w:cs="Times New Roman"/>
                <w:color w:val="000000"/>
                <w:sz w:val="20"/>
                <w:szCs w:val="20"/>
                <w:lang w:val="el-GR" w:eastAsia="el-GR"/>
              </w:rPr>
              <w:t xml:space="preserve"> TK-6115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2C6FAC15"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2</w:t>
            </w:r>
          </w:p>
        </w:tc>
        <w:tc>
          <w:tcPr>
            <w:tcW w:w="1537" w:type="dxa"/>
            <w:gridSpan w:val="2"/>
            <w:tcBorders>
              <w:top w:val="single" w:sz="8" w:space="0" w:color="auto"/>
              <w:left w:val="nil"/>
              <w:bottom w:val="single" w:sz="8" w:space="0" w:color="auto"/>
              <w:right w:val="single" w:sz="8" w:space="0" w:color="auto"/>
            </w:tcBorders>
            <w:vAlign w:val="center"/>
          </w:tcPr>
          <w:p w14:paraId="53296789"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7675DEAA"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7FD4C815"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550F0F15"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121</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3DC27B63"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PANASONIC</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690447E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KX-MB2545EU</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64463E14"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Panasonic</w:t>
            </w:r>
            <w:proofErr w:type="spellEnd"/>
            <w:r w:rsidRPr="00901DF6">
              <w:rPr>
                <w:rFonts w:ascii="Times New Roman" w:hAnsi="Times New Roman" w:cs="Times New Roman"/>
                <w:color w:val="000000"/>
                <w:sz w:val="20"/>
                <w:szCs w:val="20"/>
                <w:lang w:val="el-GR" w:eastAsia="el-GR"/>
              </w:rPr>
              <w:t xml:space="preserve"> KX-FAT430X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75C88012"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2</w:t>
            </w:r>
          </w:p>
        </w:tc>
        <w:tc>
          <w:tcPr>
            <w:tcW w:w="1537" w:type="dxa"/>
            <w:gridSpan w:val="2"/>
            <w:tcBorders>
              <w:top w:val="single" w:sz="8" w:space="0" w:color="auto"/>
              <w:left w:val="nil"/>
              <w:bottom w:val="single" w:sz="8" w:space="0" w:color="auto"/>
              <w:right w:val="single" w:sz="8" w:space="0" w:color="auto"/>
            </w:tcBorders>
            <w:vAlign w:val="center"/>
          </w:tcPr>
          <w:p w14:paraId="27E62794"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4389281D"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243E5029"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210CCEE2"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122</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03697452"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BROTHER</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7FA01473"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HL5240</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3B3D757E"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Brother</w:t>
            </w:r>
            <w:proofErr w:type="spellEnd"/>
            <w:r w:rsidRPr="00901DF6">
              <w:rPr>
                <w:rFonts w:ascii="Times New Roman" w:hAnsi="Times New Roman" w:cs="Times New Roman"/>
                <w:color w:val="000000"/>
                <w:sz w:val="20"/>
                <w:szCs w:val="20"/>
                <w:lang w:val="el-GR" w:eastAsia="el-GR"/>
              </w:rPr>
              <w:t xml:space="preserve"> TN-3170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3FD12409"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2</w:t>
            </w:r>
          </w:p>
        </w:tc>
        <w:tc>
          <w:tcPr>
            <w:tcW w:w="1537" w:type="dxa"/>
            <w:gridSpan w:val="2"/>
            <w:tcBorders>
              <w:top w:val="single" w:sz="8" w:space="0" w:color="auto"/>
              <w:left w:val="nil"/>
              <w:bottom w:val="single" w:sz="8" w:space="0" w:color="auto"/>
              <w:right w:val="single" w:sz="8" w:space="0" w:color="auto"/>
            </w:tcBorders>
            <w:vAlign w:val="center"/>
          </w:tcPr>
          <w:p w14:paraId="55604F20"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6AC86101"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51FF86BD"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059604D9"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123</w:t>
            </w:r>
          </w:p>
        </w:tc>
        <w:tc>
          <w:tcPr>
            <w:tcW w:w="1871" w:type="dxa"/>
            <w:gridSpan w:val="2"/>
            <w:vMerge w:val="restart"/>
            <w:tcBorders>
              <w:top w:val="single" w:sz="8" w:space="0" w:color="auto"/>
              <w:left w:val="single" w:sz="4" w:space="0" w:color="auto"/>
              <w:right w:val="single" w:sz="4" w:space="0" w:color="auto"/>
            </w:tcBorders>
            <w:shd w:val="clear" w:color="auto" w:fill="auto"/>
            <w:vAlign w:val="center"/>
            <w:hideMark/>
          </w:tcPr>
          <w:p w14:paraId="6744A50A"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CANON</w:t>
            </w:r>
          </w:p>
        </w:tc>
        <w:tc>
          <w:tcPr>
            <w:tcW w:w="2693" w:type="dxa"/>
            <w:vMerge w:val="restart"/>
            <w:tcBorders>
              <w:top w:val="single" w:sz="8" w:space="0" w:color="auto"/>
              <w:left w:val="nil"/>
              <w:right w:val="single" w:sz="4" w:space="0" w:color="auto"/>
            </w:tcBorders>
            <w:shd w:val="clear" w:color="auto" w:fill="auto"/>
            <w:vAlign w:val="center"/>
            <w:hideMark/>
          </w:tcPr>
          <w:p w14:paraId="4F7C50EA"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Pixma</w:t>
            </w:r>
            <w:proofErr w:type="spellEnd"/>
            <w:r w:rsidRPr="00901DF6">
              <w:rPr>
                <w:rFonts w:ascii="Times New Roman" w:hAnsi="Times New Roman" w:cs="Times New Roman"/>
                <w:color w:val="000000"/>
                <w:sz w:val="20"/>
                <w:szCs w:val="20"/>
                <w:lang w:val="el-GR" w:eastAsia="el-GR"/>
              </w:rPr>
              <w:t xml:space="preserve"> MP550</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6F390A81"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Canon</w:t>
            </w:r>
            <w:proofErr w:type="spellEnd"/>
            <w:r w:rsidRPr="00901DF6">
              <w:rPr>
                <w:rFonts w:ascii="Times New Roman" w:hAnsi="Times New Roman" w:cs="Times New Roman"/>
                <w:color w:val="000000"/>
                <w:sz w:val="20"/>
                <w:szCs w:val="20"/>
                <w:lang w:val="el-GR" w:eastAsia="el-GR"/>
              </w:rPr>
              <w:t xml:space="preserve"> CLI-521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7A54ED79"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3</w:t>
            </w:r>
          </w:p>
        </w:tc>
        <w:tc>
          <w:tcPr>
            <w:tcW w:w="1537" w:type="dxa"/>
            <w:gridSpan w:val="2"/>
            <w:tcBorders>
              <w:top w:val="single" w:sz="8" w:space="0" w:color="auto"/>
              <w:left w:val="nil"/>
              <w:bottom w:val="single" w:sz="8" w:space="0" w:color="auto"/>
              <w:right w:val="single" w:sz="8" w:space="0" w:color="auto"/>
            </w:tcBorders>
            <w:vAlign w:val="center"/>
          </w:tcPr>
          <w:p w14:paraId="2727297A"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246F042A"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18C038AE"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52E0E57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124</w:t>
            </w:r>
          </w:p>
        </w:tc>
        <w:tc>
          <w:tcPr>
            <w:tcW w:w="1871" w:type="dxa"/>
            <w:gridSpan w:val="2"/>
            <w:vMerge/>
            <w:tcBorders>
              <w:left w:val="single" w:sz="4" w:space="0" w:color="auto"/>
              <w:right w:val="single" w:sz="4" w:space="0" w:color="auto"/>
            </w:tcBorders>
            <w:shd w:val="clear" w:color="auto" w:fill="auto"/>
            <w:vAlign w:val="center"/>
            <w:hideMark/>
          </w:tcPr>
          <w:p w14:paraId="18CEDF4B"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right w:val="single" w:sz="4" w:space="0" w:color="auto"/>
            </w:tcBorders>
            <w:shd w:val="clear" w:color="auto" w:fill="auto"/>
            <w:vAlign w:val="center"/>
            <w:hideMark/>
          </w:tcPr>
          <w:p w14:paraId="5358FF69"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184B3DB5"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Canon</w:t>
            </w:r>
            <w:proofErr w:type="spellEnd"/>
            <w:r w:rsidRPr="00901DF6">
              <w:rPr>
                <w:rFonts w:ascii="Times New Roman" w:hAnsi="Times New Roman" w:cs="Times New Roman"/>
                <w:color w:val="000000"/>
                <w:sz w:val="20"/>
                <w:szCs w:val="20"/>
                <w:lang w:val="el-GR" w:eastAsia="el-GR"/>
              </w:rPr>
              <w:t xml:space="preserve"> CLI-521 </w:t>
            </w:r>
            <w:proofErr w:type="spellStart"/>
            <w:r w:rsidRPr="00901DF6">
              <w:rPr>
                <w:rFonts w:ascii="Times New Roman" w:hAnsi="Times New Roman" w:cs="Times New Roman"/>
                <w:color w:val="000000"/>
                <w:sz w:val="20"/>
                <w:szCs w:val="20"/>
                <w:lang w:val="el-GR" w:eastAsia="el-GR"/>
              </w:rPr>
              <w:t>Cyan</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198B0513"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2</w:t>
            </w:r>
          </w:p>
        </w:tc>
        <w:tc>
          <w:tcPr>
            <w:tcW w:w="1537" w:type="dxa"/>
            <w:gridSpan w:val="2"/>
            <w:tcBorders>
              <w:top w:val="single" w:sz="8" w:space="0" w:color="auto"/>
              <w:left w:val="nil"/>
              <w:bottom w:val="single" w:sz="8" w:space="0" w:color="auto"/>
              <w:right w:val="single" w:sz="8" w:space="0" w:color="auto"/>
            </w:tcBorders>
            <w:vAlign w:val="center"/>
          </w:tcPr>
          <w:p w14:paraId="054E65D9"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2BA5F54C"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70F35E34"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214B3D69"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125</w:t>
            </w:r>
          </w:p>
        </w:tc>
        <w:tc>
          <w:tcPr>
            <w:tcW w:w="1871" w:type="dxa"/>
            <w:gridSpan w:val="2"/>
            <w:vMerge/>
            <w:tcBorders>
              <w:left w:val="single" w:sz="4" w:space="0" w:color="auto"/>
              <w:right w:val="single" w:sz="4" w:space="0" w:color="auto"/>
            </w:tcBorders>
            <w:shd w:val="clear" w:color="auto" w:fill="auto"/>
            <w:vAlign w:val="center"/>
            <w:hideMark/>
          </w:tcPr>
          <w:p w14:paraId="5E7FA296"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right w:val="single" w:sz="4" w:space="0" w:color="auto"/>
            </w:tcBorders>
            <w:shd w:val="clear" w:color="auto" w:fill="auto"/>
            <w:vAlign w:val="center"/>
            <w:hideMark/>
          </w:tcPr>
          <w:p w14:paraId="618D2C3B"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7FE6C82B"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Canon</w:t>
            </w:r>
            <w:proofErr w:type="spellEnd"/>
            <w:r w:rsidRPr="00901DF6">
              <w:rPr>
                <w:rFonts w:ascii="Times New Roman" w:hAnsi="Times New Roman" w:cs="Times New Roman"/>
                <w:color w:val="000000"/>
                <w:sz w:val="20"/>
                <w:szCs w:val="20"/>
                <w:lang w:val="el-GR" w:eastAsia="el-GR"/>
              </w:rPr>
              <w:t xml:space="preserve"> CLI-521 </w:t>
            </w:r>
            <w:proofErr w:type="spellStart"/>
            <w:r w:rsidRPr="00901DF6">
              <w:rPr>
                <w:rFonts w:ascii="Times New Roman" w:hAnsi="Times New Roman" w:cs="Times New Roman"/>
                <w:color w:val="000000"/>
                <w:sz w:val="20"/>
                <w:szCs w:val="20"/>
                <w:lang w:val="el-GR" w:eastAsia="el-GR"/>
              </w:rPr>
              <w:t>Magenta</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539A19AC"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59D7C5A8"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45C6A6A2"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50B20EBB"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4371EA6D"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126</w:t>
            </w:r>
          </w:p>
        </w:tc>
        <w:tc>
          <w:tcPr>
            <w:tcW w:w="1871" w:type="dxa"/>
            <w:gridSpan w:val="2"/>
            <w:vMerge/>
            <w:tcBorders>
              <w:left w:val="single" w:sz="4" w:space="0" w:color="auto"/>
              <w:bottom w:val="single" w:sz="8" w:space="0" w:color="auto"/>
              <w:right w:val="single" w:sz="4" w:space="0" w:color="auto"/>
            </w:tcBorders>
            <w:shd w:val="clear" w:color="auto" w:fill="auto"/>
            <w:vAlign w:val="center"/>
            <w:hideMark/>
          </w:tcPr>
          <w:p w14:paraId="043B230E"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bottom w:val="single" w:sz="8" w:space="0" w:color="auto"/>
              <w:right w:val="single" w:sz="4" w:space="0" w:color="auto"/>
            </w:tcBorders>
            <w:shd w:val="clear" w:color="auto" w:fill="auto"/>
            <w:vAlign w:val="center"/>
            <w:hideMark/>
          </w:tcPr>
          <w:p w14:paraId="6BBC803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398EA2CE"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Canon</w:t>
            </w:r>
            <w:proofErr w:type="spellEnd"/>
            <w:r w:rsidRPr="00901DF6">
              <w:rPr>
                <w:rFonts w:ascii="Times New Roman" w:hAnsi="Times New Roman" w:cs="Times New Roman"/>
                <w:color w:val="000000"/>
                <w:sz w:val="20"/>
                <w:szCs w:val="20"/>
                <w:lang w:val="el-GR" w:eastAsia="el-GR"/>
              </w:rPr>
              <w:t xml:space="preserve"> CLI-521 </w:t>
            </w:r>
            <w:proofErr w:type="spellStart"/>
            <w:r w:rsidRPr="00901DF6">
              <w:rPr>
                <w:rFonts w:ascii="Times New Roman" w:hAnsi="Times New Roman" w:cs="Times New Roman"/>
                <w:color w:val="000000"/>
                <w:sz w:val="20"/>
                <w:szCs w:val="20"/>
                <w:lang w:val="el-GR" w:eastAsia="el-GR"/>
              </w:rPr>
              <w:t>Yellow</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30088BEF"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52ED1428"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6C2B358B"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64F450A6"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59EBF1E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127</w:t>
            </w:r>
          </w:p>
        </w:tc>
        <w:tc>
          <w:tcPr>
            <w:tcW w:w="1871" w:type="dxa"/>
            <w:gridSpan w:val="2"/>
            <w:vMerge w:val="restart"/>
            <w:tcBorders>
              <w:top w:val="single" w:sz="8" w:space="0" w:color="auto"/>
              <w:left w:val="single" w:sz="4" w:space="0" w:color="auto"/>
              <w:right w:val="single" w:sz="4" w:space="0" w:color="auto"/>
            </w:tcBorders>
            <w:shd w:val="clear" w:color="auto" w:fill="auto"/>
            <w:vAlign w:val="center"/>
            <w:hideMark/>
          </w:tcPr>
          <w:p w14:paraId="4BAB0553"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HP</w:t>
            </w:r>
          </w:p>
        </w:tc>
        <w:tc>
          <w:tcPr>
            <w:tcW w:w="2693" w:type="dxa"/>
            <w:vMerge w:val="restart"/>
            <w:tcBorders>
              <w:top w:val="single" w:sz="8" w:space="0" w:color="auto"/>
              <w:left w:val="nil"/>
              <w:right w:val="single" w:sz="4" w:space="0" w:color="auto"/>
            </w:tcBorders>
            <w:shd w:val="clear" w:color="auto" w:fill="auto"/>
            <w:vAlign w:val="center"/>
            <w:hideMark/>
          </w:tcPr>
          <w:p w14:paraId="7AF83104"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Deskjet</w:t>
            </w:r>
            <w:proofErr w:type="spellEnd"/>
            <w:r w:rsidRPr="00901DF6">
              <w:rPr>
                <w:rFonts w:ascii="Times New Roman" w:hAnsi="Times New Roman" w:cs="Times New Roman"/>
                <w:color w:val="000000"/>
                <w:sz w:val="20"/>
                <w:szCs w:val="20"/>
                <w:lang w:val="el-GR" w:eastAsia="el-GR"/>
              </w:rPr>
              <w:t xml:space="preserve">  F380</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1E7D6DED"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 xml:space="preserve">HP 21  (C9351AE)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4CEEE028"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2</w:t>
            </w:r>
          </w:p>
        </w:tc>
        <w:tc>
          <w:tcPr>
            <w:tcW w:w="1537" w:type="dxa"/>
            <w:gridSpan w:val="2"/>
            <w:tcBorders>
              <w:top w:val="single" w:sz="8" w:space="0" w:color="auto"/>
              <w:left w:val="nil"/>
              <w:bottom w:val="single" w:sz="8" w:space="0" w:color="auto"/>
              <w:right w:val="single" w:sz="8" w:space="0" w:color="auto"/>
            </w:tcBorders>
            <w:vAlign w:val="center"/>
          </w:tcPr>
          <w:p w14:paraId="031A4E2E"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2335E08D"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7DC5732E"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0BC6CF78"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128</w:t>
            </w:r>
          </w:p>
        </w:tc>
        <w:tc>
          <w:tcPr>
            <w:tcW w:w="1871" w:type="dxa"/>
            <w:gridSpan w:val="2"/>
            <w:vMerge/>
            <w:tcBorders>
              <w:left w:val="single" w:sz="4" w:space="0" w:color="auto"/>
              <w:bottom w:val="single" w:sz="8" w:space="0" w:color="auto"/>
              <w:right w:val="single" w:sz="4" w:space="0" w:color="auto"/>
            </w:tcBorders>
            <w:shd w:val="clear" w:color="auto" w:fill="auto"/>
            <w:vAlign w:val="center"/>
            <w:hideMark/>
          </w:tcPr>
          <w:p w14:paraId="6511D5EE"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bottom w:val="single" w:sz="8" w:space="0" w:color="auto"/>
              <w:right w:val="single" w:sz="4" w:space="0" w:color="auto"/>
            </w:tcBorders>
            <w:shd w:val="clear" w:color="auto" w:fill="auto"/>
            <w:vAlign w:val="center"/>
            <w:hideMark/>
          </w:tcPr>
          <w:p w14:paraId="7848F329"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21A554B9"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 xml:space="preserve">HP 22  (C9352AE) </w:t>
            </w:r>
            <w:proofErr w:type="spellStart"/>
            <w:r w:rsidRPr="00901DF6">
              <w:rPr>
                <w:rFonts w:ascii="Times New Roman" w:hAnsi="Times New Roman" w:cs="Times New Roman"/>
                <w:color w:val="000000"/>
                <w:sz w:val="20"/>
                <w:szCs w:val="20"/>
                <w:lang w:val="el-GR" w:eastAsia="el-GR"/>
              </w:rPr>
              <w:t>Color</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5EAFF52D"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1F5DB37D"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68BB8AB7"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116B78D6"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1AE0B0B6"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129</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38E7F97A"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SAMSUNG</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365AA279"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ML-1640</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4E17DE0A"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n-US" w:eastAsia="el-GR"/>
              </w:rPr>
            </w:pPr>
            <w:r w:rsidRPr="00901DF6">
              <w:rPr>
                <w:rFonts w:ascii="Times New Roman" w:hAnsi="Times New Roman" w:cs="Times New Roman"/>
                <w:color w:val="000000"/>
                <w:sz w:val="20"/>
                <w:szCs w:val="20"/>
                <w:lang w:val="en-US" w:eastAsia="el-GR"/>
              </w:rPr>
              <w:t>Samsung MLT-D1082S Black (SU781A)</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04ADF68F"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2</w:t>
            </w:r>
          </w:p>
        </w:tc>
        <w:tc>
          <w:tcPr>
            <w:tcW w:w="1537" w:type="dxa"/>
            <w:gridSpan w:val="2"/>
            <w:tcBorders>
              <w:top w:val="single" w:sz="8" w:space="0" w:color="auto"/>
              <w:left w:val="nil"/>
              <w:bottom w:val="single" w:sz="8" w:space="0" w:color="auto"/>
              <w:right w:val="single" w:sz="8" w:space="0" w:color="auto"/>
            </w:tcBorders>
            <w:vAlign w:val="center"/>
          </w:tcPr>
          <w:p w14:paraId="20D88605"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2D9A3EE4"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670EEE49"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63077292"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130</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2FC33A29"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XEROX</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6F9AF8AE"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WorkCentre</w:t>
            </w:r>
            <w:proofErr w:type="spellEnd"/>
            <w:r w:rsidRPr="00901DF6">
              <w:rPr>
                <w:rFonts w:ascii="Times New Roman" w:hAnsi="Times New Roman" w:cs="Times New Roman"/>
                <w:color w:val="000000"/>
                <w:sz w:val="20"/>
                <w:szCs w:val="20"/>
                <w:lang w:val="el-GR" w:eastAsia="el-GR"/>
              </w:rPr>
              <w:t xml:space="preserve"> 3325</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2743177C"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Xerox</w:t>
            </w:r>
            <w:proofErr w:type="spellEnd"/>
            <w:r w:rsidRPr="00901DF6">
              <w:rPr>
                <w:rFonts w:ascii="Times New Roman" w:hAnsi="Times New Roman" w:cs="Times New Roman"/>
                <w:color w:val="000000"/>
                <w:sz w:val="20"/>
                <w:szCs w:val="20"/>
                <w:lang w:val="el-GR" w:eastAsia="el-GR"/>
              </w:rPr>
              <w:t xml:space="preserve"> 106R02313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53E8B5A8"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4</w:t>
            </w:r>
          </w:p>
        </w:tc>
        <w:tc>
          <w:tcPr>
            <w:tcW w:w="1537" w:type="dxa"/>
            <w:gridSpan w:val="2"/>
            <w:tcBorders>
              <w:top w:val="single" w:sz="8" w:space="0" w:color="auto"/>
              <w:left w:val="nil"/>
              <w:bottom w:val="single" w:sz="8" w:space="0" w:color="auto"/>
              <w:right w:val="single" w:sz="8" w:space="0" w:color="auto"/>
            </w:tcBorders>
            <w:vAlign w:val="center"/>
          </w:tcPr>
          <w:p w14:paraId="218DBE0F"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55C0F8A0"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44918E12"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42D85065"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131</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7F90FF6A"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XEROX</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78A385B5"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B315</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344D68DD"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Xerox</w:t>
            </w:r>
            <w:proofErr w:type="spellEnd"/>
            <w:r w:rsidRPr="00901DF6">
              <w:rPr>
                <w:rFonts w:ascii="Times New Roman" w:hAnsi="Times New Roman" w:cs="Times New Roman"/>
                <w:color w:val="000000"/>
                <w:sz w:val="20"/>
                <w:szCs w:val="20"/>
                <w:lang w:val="el-GR" w:eastAsia="el-GR"/>
              </w:rPr>
              <w:t xml:space="preserve"> 006R04376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18BCC6B8"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34</w:t>
            </w:r>
          </w:p>
        </w:tc>
        <w:tc>
          <w:tcPr>
            <w:tcW w:w="1537" w:type="dxa"/>
            <w:gridSpan w:val="2"/>
            <w:tcBorders>
              <w:top w:val="single" w:sz="8" w:space="0" w:color="auto"/>
              <w:left w:val="nil"/>
              <w:bottom w:val="single" w:sz="8" w:space="0" w:color="auto"/>
              <w:right w:val="single" w:sz="8" w:space="0" w:color="auto"/>
            </w:tcBorders>
            <w:vAlign w:val="center"/>
          </w:tcPr>
          <w:p w14:paraId="1D2051EB"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7BF36C60"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120DC344"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1F04114C"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lastRenderedPageBreak/>
              <w:t>132</w:t>
            </w:r>
          </w:p>
        </w:tc>
        <w:tc>
          <w:tcPr>
            <w:tcW w:w="1871" w:type="dxa"/>
            <w:gridSpan w:val="2"/>
            <w:vMerge w:val="restart"/>
            <w:tcBorders>
              <w:top w:val="single" w:sz="8" w:space="0" w:color="auto"/>
              <w:left w:val="single" w:sz="4" w:space="0" w:color="auto"/>
              <w:right w:val="single" w:sz="4" w:space="0" w:color="auto"/>
            </w:tcBorders>
            <w:shd w:val="clear" w:color="auto" w:fill="auto"/>
            <w:vAlign w:val="center"/>
            <w:hideMark/>
          </w:tcPr>
          <w:p w14:paraId="7A185265"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HP</w:t>
            </w:r>
          </w:p>
        </w:tc>
        <w:tc>
          <w:tcPr>
            <w:tcW w:w="2693" w:type="dxa"/>
            <w:vMerge w:val="restart"/>
            <w:tcBorders>
              <w:top w:val="single" w:sz="8" w:space="0" w:color="auto"/>
              <w:left w:val="nil"/>
              <w:right w:val="single" w:sz="4" w:space="0" w:color="auto"/>
            </w:tcBorders>
            <w:shd w:val="clear" w:color="auto" w:fill="auto"/>
            <w:vAlign w:val="center"/>
            <w:hideMark/>
          </w:tcPr>
          <w:p w14:paraId="121DD8F7"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LaserJet</w:t>
            </w:r>
            <w:proofErr w:type="spellEnd"/>
            <w:r w:rsidRPr="00901DF6">
              <w:rPr>
                <w:rFonts w:ascii="Times New Roman" w:hAnsi="Times New Roman" w:cs="Times New Roman"/>
                <w:color w:val="000000"/>
                <w:sz w:val="20"/>
                <w:szCs w:val="20"/>
                <w:lang w:val="el-GR" w:eastAsia="el-GR"/>
              </w:rPr>
              <w:t xml:space="preserve"> </w:t>
            </w:r>
            <w:proofErr w:type="spellStart"/>
            <w:r w:rsidRPr="00901DF6">
              <w:rPr>
                <w:rFonts w:ascii="Times New Roman" w:hAnsi="Times New Roman" w:cs="Times New Roman"/>
                <w:color w:val="000000"/>
                <w:sz w:val="20"/>
                <w:szCs w:val="20"/>
                <w:lang w:val="el-GR" w:eastAsia="el-GR"/>
              </w:rPr>
              <w:t>Pro</w:t>
            </w:r>
            <w:proofErr w:type="spellEnd"/>
            <w:r w:rsidRPr="00901DF6">
              <w:rPr>
                <w:rFonts w:ascii="Times New Roman" w:hAnsi="Times New Roman" w:cs="Times New Roman"/>
                <w:color w:val="000000"/>
                <w:sz w:val="20"/>
                <w:szCs w:val="20"/>
                <w:lang w:val="el-GR" w:eastAsia="el-GR"/>
              </w:rPr>
              <w:t xml:space="preserve"> 200 M251n</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1E194157"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n-US" w:eastAsia="el-GR"/>
              </w:rPr>
            </w:pPr>
            <w:r w:rsidRPr="00901DF6">
              <w:rPr>
                <w:rFonts w:ascii="Times New Roman" w:hAnsi="Times New Roman" w:cs="Times New Roman"/>
                <w:color w:val="000000"/>
                <w:sz w:val="20"/>
                <w:szCs w:val="20"/>
                <w:lang w:val="en-US" w:eastAsia="el-GR"/>
              </w:rPr>
              <w:t>HP 131A (CF 210A) Black</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49EC76A1"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2</w:t>
            </w:r>
          </w:p>
        </w:tc>
        <w:tc>
          <w:tcPr>
            <w:tcW w:w="1537" w:type="dxa"/>
            <w:gridSpan w:val="2"/>
            <w:tcBorders>
              <w:top w:val="single" w:sz="8" w:space="0" w:color="auto"/>
              <w:left w:val="nil"/>
              <w:bottom w:val="single" w:sz="8" w:space="0" w:color="auto"/>
              <w:right w:val="single" w:sz="8" w:space="0" w:color="auto"/>
            </w:tcBorders>
            <w:vAlign w:val="center"/>
          </w:tcPr>
          <w:p w14:paraId="0F8FD808"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1C5F60B5"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2A103D23"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3508D46E"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133</w:t>
            </w:r>
          </w:p>
        </w:tc>
        <w:tc>
          <w:tcPr>
            <w:tcW w:w="1871" w:type="dxa"/>
            <w:gridSpan w:val="2"/>
            <w:vMerge/>
            <w:tcBorders>
              <w:left w:val="single" w:sz="4" w:space="0" w:color="auto"/>
              <w:right w:val="single" w:sz="4" w:space="0" w:color="auto"/>
            </w:tcBorders>
            <w:shd w:val="clear" w:color="auto" w:fill="auto"/>
            <w:vAlign w:val="center"/>
            <w:hideMark/>
          </w:tcPr>
          <w:p w14:paraId="2ECA59CD"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right w:val="single" w:sz="4" w:space="0" w:color="auto"/>
            </w:tcBorders>
            <w:shd w:val="clear" w:color="auto" w:fill="auto"/>
            <w:vAlign w:val="center"/>
            <w:hideMark/>
          </w:tcPr>
          <w:p w14:paraId="23E3DF26"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77F467D4"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n-US" w:eastAsia="el-GR"/>
              </w:rPr>
            </w:pPr>
            <w:r w:rsidRPr="00901DF6">
              <w:rPr>
                <w:rFonts w:ascii="Times New Roman" w:hAnsi="Times New Roman" w:cs="Times New Roman"/>
                <w:color w:val="000000"/>
                <w:sz w:val="20"/>
                <w:szCs w:val="20"/>
                <w:lang w:val="en-US" w:eastAsia="el-GR"/>
              </w:rPr>
              <w:t>HP 131A (CF 211A) Cyan</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7640249A"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15C91A10"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5EF9A3DD"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17F743BF"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4C06381D"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134</w:t>
            </w:r>
          </w:p>
        </w:tc>
        <w:tc>
          <w:tcPr>
            <w:tcW w:w="1871" w:type="dxa"/>
            <w:gridSpan w:val="2"/>
            <w:vMerge/>
            <w:tcBorders>
              <w:left w:val="single" w:sz="4" w:space="0" w:color="auto"/>
              <w:right w:val="single" w:sz="4" w:space="0" w:color="auto"/>
            </w:tcBorders>
            <w:shd w:val="clear" w:color="auto" w:fill="auto"/>
            <w:vAlign w:val="center"/>
            <w:hideMark/>
          </w:tcPr>
          <w:p w14:paraId="25A3868E"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right w:val="single" w:sz="4" w:space="0" w:color="auto"/>
            </w:tcBorders>
            <w:shd w:val="clear" w:color="auto" w:fill="auto"/>
            <w:vAlign w:val="center"/>
            <w:hideMark/>
          </w:tcPr>
          <w:p w14:paraId="0D6DBD25"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45FDF9D3"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n-US" w:eastAsia="el-GR"/>
              </w:rPr>
            </w:pPr>
            <w:r w:rsidRPr="00901DF6">
              <w:rPr>
                <w:rFonts w:ascii="Times New Roman" w:hAnsi="Times New Roman" w:cs="Times New Roman"/>
                <w:color w:val="000000"/>
                <w:sz w:val="20"/>
                <w:szCs w:val="20"/>
                <w:lang w:val="en-US" w:eastAsia="el-GR"/>
              </w:rPr>
              <w:t>HP 131A (CF 212A) Yellow</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3B65F522"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5179FF41"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50423BA7"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26F5D697"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03EEB435"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135</w:t>
            </w:r>
          </w:p>
        </w:tc>
        <w:tc>
          <w:tcPr>
            <w:tcW w:w="1871" w:type="dxa"/>
            <w:gridSpan w:val="2"/>
            <w:vMerge/>
            <w:tcBorders>
              <w:left w:val="single" w:sz="4" w:space="0" w:color="auto"/>
              <w:bottom w:val="single" w:sz="8" w:space="0" w:color="auto"/>
              <w:right w:val="single" w:sz="4" w:space="0" w:color="auto"/>
            </w:tcBorders>
            <w:shd w:val="clear" w:color="auto" w:fill="auto"/>
            <w:vAlign w:val="center"/>
            <w:hideMark/>
          </w:tcPr>
          <w:p w14:paraId="7784031B"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bottom w:val="single" w:sz="8" w:space="0" w:color="auto"/>
              <w:right w:val="single" w:sz="4" w:space="0" w:color="auto"/>
            </w:tcBorders>
            <w:shd w:val="clear" w:color="auto" w:fill="auto"/>
            <w:vAlign w:val="center"/>
            <w:hideMark/>
          </w:tcPr>
          <w:p w14:paraId="1E78294F"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02D570FA"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n-US" w:eastAsia="el-GR"/>
              </w:rPr>
            </w:pPr>
            <w:r w:rsidRPr="00901DF6">
              <w:rPr>
                <w:rFonts w:ascii="Times New Roman" w:hAnsi="Times New Roman" w:cs="Times New Roman"/>
                <w:color w:val="000000"/>
                <w:sz w:val="20"/>
                <w:szCs w:val="20"/>
                <w:lang w:val="en-US" w:eastAsia="el-GR"/>
              </w:rPr>
              <w:t>HP 131A (CF 213A) Magenta</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515BDFEA"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4CA9FD95"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30722B5A"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2406707B"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40362FDA"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136</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79D6A598"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PANASONIC</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3A9BAB89"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WORKIO 8020</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01106F3B"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Panasonic</w:t>
            </w:r>
            <w:proofErr w:type="spellEnd"/>
            <w:r w:rsidRPr="00901DF6">
              <w:rPr>
                <w:rFonts w:ascii="Times New Roman" w:hAnsi="Times New Roman" w:cs="Times New Roman"/>
                <w:color w:val="000000"/>
                <w:sz w:val="20"/>
                <w:szCs w:val="20"/>
                <w:lang w:val="el-GR" w:eastAsia="el-GR"/>
              </w:rPr>
              <w:t xml:space="preserve"> DQTUJ10K</w:t>
            </w:r>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6E87D058"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6B50BCB9"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1364FB39"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58839616"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2615F00F"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137</w:t>
            </w:r>
          </w:p>
        </w:tc>
        <w:tc>
          <w:tcPr>
            <w:tcW w:w="18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32A72CF7"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BROTHER</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5274DE7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MFC-L6950DW</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68865F4D"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roofErr w:type="spellStart"/>
            <w:r w:rsidRPr="00901DF6">
              <w:rPr>
                <w:rFonts w:ascii="Times New Roman" w:hAnsi="Times New Roman" w:cs="Times New Roman"/>
                <w:color w:val="000000"/>
                <w:sz w:val="20"/>
                <w:szCs w:val="20"/>
                <w:lang w:val="el-GR" w:eastAsia="el-GR"/>
              </w:rPr>
              <w:t>Brother</w:t>
            </w:r>
            <w:proofErr w:type="spellEnd"/>
            <w:r w:rsidRPr="00901DF6">
              <w:rPr>
                <w:rFonts w:ascii="Times New Roman" w:hAnsi="Times New Roman" w:cs="Times New Roman"/>
                <w:color w:val="000000"/>
                <w:sz w:val="20"/>
                <w:szCs w:val="20"/>
                <w:lang w:val="el-GR" w:eastAsia="el-GR"/>
              </w:rPr>
              <w:t xml:space="preserve"> TN-3520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06030D67"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2</w:t>
            </w:r>
          </w:p>
        </w:tc>
        <w:tc>
          <w:tcPr>
            <w:tcW w:w="1537" w:type="dxa"/>
            <w:gridSpan w:val="2"/>
            <w:tcBorders>
              <w:top w:val="single" w:sz="8" w:space="0" w:color="auto"/>
              <w:left w:val="nil"/>
              <w:bottom w:val="single" w:sz="8" w:space="0" w:color="auto"/>
              <w:right w:val="single" w:sz="8" w:space="0" w:color="auto"/>
            </w:tcBorders>
            <w:vAlign w:val="center"/>
          </w:tcPr>
          <w:p w14:paraId="3E25E8A2"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4F5A5BE1"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7182C996"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4B21B18B"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138</w:t>
            </w:r>
          </w:p>
        </w:tc>
        <w:tc>
          <w:tcPr>
            <w:tcW w:w="1871" w:type="dxa"/>
            <w:gridSpan w:val="2"/>
            <w:vMerge w:val="restart"/>
            <w:tcBorders>
              <w:top w:val="single" w:sz="8" w:space="0" w:color="auto"/>
              <w:left w:val="single" w:sz="4" w:space="0" w:color="auto"/>
              <w:right w:val="single" w:sz="4" w:space="0" w:color="auto"/>
            </w:tcBorders>
            <w:shd w:val="clear" w:color="auto" w:fill="auto"/>
            <w:vAlign w:val="center"/>
            <w:hideMark/>
          </w:tcPr>
          <w:p w14:paraId="66A4FC62"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HP</w:t>
            </w:r>
          </w:p>
        </w:tc>
        <w:tc>
          <w:tcPr>
            <w:tcW w:w="2693" w:type="dxa"/>
            <w:vMerge w:val="restart"/>
            <w:tcBorders>
              <w:top w:val="single" w:sz="8" w:space="0" w:color="auto"/>
              <w:left w:val="nil"/>
              <w:right w:val="single" w:sz="4" w:space="0" w:color="auto"/>
            </w:tcBorders>
            <w:shd w:val="clear" w:color="auto" w:fill="auto"/>
            <w:vAlign w:val="center"/>
            <w:hideMark/>
          </w:tcPr>
          <w:p w14:paraId="6273221A"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CP1515n</w:t>
            </w: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75F02BDD"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 xml:space="preserve">HP 125A (CB540A) </w:t>
            </w:r>
            <w:proofErr w:type="spellStart"/>
            <w:r w:rsidRPr="00901DF6">
              <w:rPr>
                <w:rFonts w:ascii="Times New Roman" w:hAnsi="Times New Roman" w:cs="Times New Roman"/>
                <w:color w:val="000000"/>
                <w:sz w:val="20"/>
                <w:szCs w:val="20"/>
                <w:lang w:val="el-GR" w:eastAsia="el-GR"/>
              </w:rPr>
              <w:t>Black</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19CFB71F"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2</w:t>
            </w:r>
          </w:p>
        </w:tc>
        <w:tc>
          <w:tcPr>
            <w:tcW w:w="1537" w:type="dxa"/>
            <w:gridSpan w:val="2"/>
            <w:tcBorders>
              <w:top w:val="single" w:sz="8" w:space="0" w:color="auto"/>
              <w:left w:val="nil"/>
              <w:bottom w:val="single" w:sz="8" w:space="0" w:color="auto"/>
              <w:right w:val="single" w:sz="8" w:space="0" w:color="auto"/>
            </w:tcBorders>
            <w:vAlign w:val="center"/>
          </w:tcPr>
          <w:p w14:paraId="50B0E139"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2CBD340E"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317BFF56"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417C6ACA"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139</w:t>
            </w:r>
          </w:p>
        </w:tc>
        <w:tc>
          <w:tcPr>
            <w:tcW w:w="1871" w:type="dxa"/>
            <w:gridSpan w:val="2"/>
            <w:vMerge/>
            <w:tcBorders>
              <w:left w:val="single" w:sz="4" w:space="0" w:color="auto"/>
              <w:right w:val="single" w:sz="4" w:space="0" w:color="auto"/>
            </w:tcBorders>
            <w:shd w:val="clear" w:color="auto" w:fill="auto"/>
            <w:vAlign w:val="center"/>
            <w:hideMark/>
          </w:tcPr>
          <w:p w14:paraId="5D19A56B"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right w:val="single" w:sz="4" w:space="0" w:color="auto"/>
            </w:tcBorders>
            <w:shd w:val="clear" w:color="auto" w:fill="auto"/>
            <w:vAlign w:val="center"/>
            <w:hideMark/>
          </w:tcPr>
          <w:p w14:paraId="3BEBD223"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60E96181"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 xml:space="preserve">HP 125A (CB541A) </w:t>
            </w:r>
            <w:proofErr w:type="spellStart"/>
            <w:r w:rsidRPr="00901DF6">
              <w:rPr>
                <w:rFonts w:ascii="Times New Roman" w:hAnsi="Times New Roman" w:cs="Times New Roman"/>
                <w:color w:val="000000"/>
                <w:sz w:val="20"/>
                <w:szCs w:val="20"/>
                <w:lang w:val="el-GR" w:eastAsia="el-GR"/>
              </w:rPr>
              <w:t>Cyan</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744E7511"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00EDF9E7"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4498B59C"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760BDDA3"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7CFF4720"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140</w:t>
            </w:r>
          </w:p>
        </w:tc>
        <w:tc>
          <w:tcPr>
            <w:tcW w:w="1871" w:type="dxa"/>
            <w:gridSpan w:val="2"/>
            <w:vMerge/>
            <w:tcBorders>
              <w:left w:val="single" w:sz="4" w:space="0" w:color="auto"/>
              <w:right w:val="single" w:sz="4" w:space="0" w:color="auto"/>
            </w:tcBorders>
            <w:shd w:val="clear" w:color="auto" w:fill="auto"/>
            <w:vAlign w:val="center"/>
            <w:hideMark/>
          </w:tcPr>
          <w:p w14:paraId="6858A25D"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right w:val="single" w:sz="4" w:space="0" w:color="auto"/>
            </w:tcBorders>
            <w:shd w:val="clear" w:color="auto" w:fill="auto"/>
            <w:vAlign w:val="center"/>
            <w:hideMark/>
          </w:tcPr>
          <w:p w14:paraId="2B59C0D9"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2D48105C"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 xml:space="preserve">HP 125A (CB542A) </w:t>
            </w:r>
            <w:proofErr w:type="spellStart"/>
            <w:r w:rsidRPr="00901DF6">
              <w:rPr>
                <w:rFonts w:ascii="Times New Roman" w:hAnsi="Times New Roman" w:cs="Times New Roman"/>
                <w:color w:val="000000"/>
                <w:sz w:val="20"/>
                <w:szCs w:val="20"/>
                <w:lang w:val="el-GR" w:eastAsia="el-GR"/>
              </w:rPr>
              <w:t>Yellow</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40A876DC"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19E49CCF"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72605E3A"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0E20D060" w14:textId="77777777" w:rsidTr="00BC66A7">
        <w:trPr>
          <w:trHeight w:val="615"/>
          <w:jc w:val="center"/>
        </w:trPr>
        <w:tc>
          <w:tcPr>
            <w:tcW w:w="1064" w:type="dxa"/>
            <w:tcBorders>
              <w:top w:val="single" w:sz="4" w:space="0" w:color="auto"/>
              <w:left w:val="single" w:sz="4" w:space="0" w:color="auto"/>
              <w:bottom w:val="single" w:sz="4" w:space="0" w:color="auto"/>
              <w:right w:val="single" w:sz="4" w:space="0" w:color="auto"/>
            </w:tcBorders>
            <w:vAlign w:val="center"/>
          </w:tcPr>
          <w:p w14:paraId="4042BF1C"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sz w:val="20"/>
                <w:szCs w:val="20"/>
              </w:rPr>
              <w:t>141</w:t>
            </w:r>
          </w:p>
        </w:tc>
        <w:tc>
          <w:tcPr>
            <w:tcW w:w="1871" w:type="dxa"/>
            <w:gridSpan w:val="2"/>
            <w:vMerge/>
            <w:tcBorders>
              <w:left w:val="single" w:sz="4" w:space="0" w:color="auto"/>
              <w:right w:val="single" w:sz="4" w:space="0" w:color="auto"/>
            </w:tcBorders>
            <w:shd w:val="clear" w:color="auto" w:fill="auto"/>
            <w:vAlign w:val="center"/>
            <w:hideMark/>
          </w:tcPr>
          <w:p w14:paraId="5BAA699D"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2693" w:type="dxa"/>
            <w:vMerge/>
            <w:tcBorders>
              <w:left w:val="nil"/>
              <w:right w:val="single" w:sz="4" w:space="0" w:color="auto"/>
            </w:tcBorders>
            <w:shd w:val="clear" w:color="auto" w:fill="auto"/>
            <w:vAlign w:val="center"/>
            <w:hideMark/>
          </w:tcPr>
          <w:p w14:paraId="33A2A113"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p>
        </w:tc>
        <w:tc>
          <w:tcPr>
            <w:tcW w:w="3468" w:type="dxa"/>
            <w:tcBorders>
              <w:top w:val="single" w:sz="8" w:space="0" w:color="auto"/>
              <w:left w:val="nil"/>
              <w:bottom w:val="single" w:sz="8" w:space="0" w:color="auto"/>
              <w:right w:val="single" w:sz="4" w:space="0" w:color="auto"/>
            </w:tcBorders>
            <w:shd w:val="clear" w:color="auto" w:fill="auto"/>
            <w:vAlign w:val="center"/>
            <w:hideMark/>
          </w:tcPr>
          <w:p w14:paraId="010A251B" w14:textId="77777777" w:rsidR="00901DF6" w:rsidRPr="00901DF6" w:rsidRDefault="00901DF6" w:rsidP="00901DF6">
            <w:pPr>
              <w:suppressAutoHyphens w:val="0"/>
              <w:spacing w:after="0"/>
              <w:jc w:val="center"/>
              <w:rPr>
                <w:rFonts w:ascii="Times New Roman" w:hAnsi="Times New Roman" w:cs="Times New Roman"/>
                <w:color w:val="000000"/>
                <w:sz w:val="20"/>
                <w:szCs w:val="20"/>
                <w:lang w:val="el-GR" w:eastAsia="el-GR"/>
              </w:rPr>
            </w:pPr>
            <w:r w:rsidRPr="00901DF6">
              <w:rPr>
                <w:rFonts w:ascii="Times New Roman" w:hAnsi="Times New Roman" w:cs="Times New Roman"/>
                <w:color w:val="000000"/>
                <w:sz w:val="20"/>
                <w:szCs w:val="20"/>
                <w:lang w:val="el-GR" w:eastAsia="el-GR"/>
              </w:rPr>
              <w:t xml:space="preserve">HP 125A (CB540A) </w:t>
            </w:r>
            <w:proofErr w:type="spellStart"/>
            <w:r w:rsidRPr="00901DF6">
              <w:rPr>
                <w:rFonts w:ascii="Times New Roman" w:hAnsi="Times New Roman" w:cs="Times New Roman"/>
                <w:color w:val="000000"/>
                <w:sz w:val="20"/>
                <w:szCs w:val="20"/>
                <w:lang w:val="el-GR" w:eastAsia="el-GR"/>
              </w:rPr>
              <w:t>Magenta</w:t>
            </w:r>
            <w:proofErr w:type="spellEnd"/>
          </w:p>
        </w:tc>
        <w:tc>
          <w:tcPr>
            <w:tcW w:w="1461" w:type="dxa"/>
            <w:tcBorders>
              <w:top w:val="single" w:sz="8" w:space="0" w:color="auto"/>
              <w:left w:val="nil"/>
              <w:bottom w:val="single" w:sz="8" w:space="0" w:color="auto"/>
              <w:right w:val="single" w:sz="8" w:space="0" w:color="auto"/>
            </w:tcBorders>
            <w:shd w:val="clear" w:color="auto" w:fill="auto"/>
            <w:vAlign w:val="center"/>
            <w:hideMark/>
          </w:tcPr>
          <w:p w14:paraId="7D3E300E"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1</w:t>
            </w:r>
          </w:p>
        </w:tc>
        <w:tc>
          <w:tcPr>
            <w:tcW w:w="1537" w:type="dxa"/>
            <w:gridSpan w:val="2"/>
            <w:tcBorders>
              <w:top w:val="single" w:sz="8" w:space="0" w:color="auto"/>
              <w:left w:val="nil"/>
              <w:bottom w:val="single" w:sz="8" w:space="0" w:color="auto"/>
              <w:right w:val="single" w:sz="8" w:space="0" w:color="auto"/>
            </w:tcBorders>
            <w:vAlign w:val="center"/>
          </w:tcPr>
          <w:p w14:paraId="55C69294"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c>
          <w:tcPr>
            <w:tcW w:w="1449" w:type="dxa"/>
            <w:tcBorders>
              <w:top w:val="single" w:sz="8" w:space="0" w:color="auto"/>
              <w:left w:val="nil"/>
              <w:bottom w:val="single" w:sz="8" w:space="0" w:color="auto"/>
              <w:right w:val="single" w:sz="8" w:space="0" w:color="auto"/>
            </w:tcBorders>
            <w:vAlign w:val="center"/>
          </w:tcPr>
          <w:p w14:paraId="3DF22922"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4232351B" w14:textId="77777777" w:rsidTr="00BC66A7">
        <w:trPr>
          <w:trHeight w:val="418"/>
          <w:jc w:val="center"/>
        </w:trPr>
        <w:tc>
          <w:tcPr>
            <w:tcW w:w="11214" w:type="dxa"/>
            <w:gridSpan w:val="7"/>
            <w:tcBorders>
              <w:top w:val="single" w:sz="4" w:space="0" w:color="auto"/>
              <w:left w:val="single" w:sz="4" w:space="0" w:color="auto"/>
              <w:bottom w:val="single" w:sz="4" w:space="0" w:color="auto"/>
              <w:right w:val="single" w:sz="8" w:space="0" w:color="auto"/>
            </w:tcBorders>
            <w:vAlign w:val="center"/>
          </w:tcPr>
          <w:p w14:paraId="1BE6B03E" w14:textId="77777777" w:rsidR="00901DF6" w:rsidRPr="00901DF6" w:rsidRDefault="00901DF6" w:rsidP="00901DF6">
            <w:pPr>
              <w:suppressAutoHyphens w:val="0"/>
              <w:spacing w:after="0"/>
              <w:jc w:val="right"/>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Συνολική αξία προσφοράς (€), χωρίς Φ.Π.Α.</w:t>
            </w:r>
          </w:p>
        </w:tc>
        <w:tc>
          <w:tcPr>
            <w:tcW w:w="2329" w:type="dxa"/>
            <w:gridSpan w:val="2"/>
            <w:tcBorders>
              <w:top w:val="single" w:sz="8" w:space="0" w:color="auto"/>
              <w:left w:val="nil"/>
              <w:bottom w:val="single" w:sz="8" w:space="0" w:color="auto"/>
              <w:right w:val="single" w:sz="8" w:space="0" w:color="auto"/>
            </w:tcBorders>
            <w:vAlign w:val="center"/>
          </w:tcPr>
          <w:p w14:paraId="7C040B4B"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423AF7DE" w14:textId="77777777" w:rsidTr="00BC66A7">
        <w:trPr>
          <w:trHeight w:val="615"/>
          <w:jc w:val="center"/>
        </w:trPr>
        <w:tc>
          <w:tcPr>
            <w:tcW w:w="11214" w:type="dxa"/>
            <w:gridSpan w:val="7"/>
            <w:tcBorders>
              <w:top w:val="single" w:sz="8" w:space="0" w:color="auto"/>
              <w:left w:val="single" w:sz="8" w:space="0" w:color="auto"/>
              <w:bottom w:val="single" w:sz="8" w:space="0" w:color="auto"/>
              <w:right w:val="single" w:sz="8" w:space="0" w:color="auto"/>
            </w:tcBorders>
            <w:shd w:val="clear" w:color="auto" w:fill="auto"/>
            <w:vAlign w:val="bottom"/>
          </w:tcPr>
          <w:p w14:paraId="1B2C2633" w14:textId="77777777" w:rsidR="00901DF6" w:rsidRPr="00901DF6" w:rsidRDefault="00901DF6" w:rsidP="00901DF6">
            <w:pPr>
              <w:suppressAutoHyphens w:val="0"/>
              <w:spacing w:after="0"/>
              <w:jc w:val="right"/>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Φ.Π.Α. (24%)</w:t>
            </w:r>
          </w:p>
        </w:tc>
        <w:tc>
          <w:tcPr>
            <w:tcW w:w="2329" w:type="dxa"/>
            <w:gridSpan w:val="2"/>
            <w:tcBorders>
              <w:top w:val="single" w:sz="8" w:space="0" w:color="auto"/>
              <w:left w:val="nil"/>
              <w:bottom w:val="single" w:sz="8" w:space="0" w:color="auto"/>
              <w:right w:val="single" w:sz="8" w:space="0" w:color="auto"/>
            </w:tcBorders>
            <w:vAlign w:val="center"/>
          </w:tcPr>
          <w:p w14:paraId="07C240C2"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2A0C1353" w14:textId="77777777" w:rsidTr="00BC66A7">
        <w:trPr>
          <w:trHeight w:val="615"/>
          <w:jc w:val="center"/>
        </w:trPr>
        <w:tc>
          <w:tcPr>
            <w:tcW w:w="11214" w:type="dxa"/>
            <w:gridSpan w:val="7"/>
            <w:tcBorders>
              <w:top w:val="single" w:sz="8" w:space="0" w:color="auto"/>
              <w:left w:val="single" w:sz="8" w:space="0" w:color="auto"/>
              <w:bottom w:val="single" w:sz="8" w:space="0" w:color="auto"/>
              <w:right w:val="single" w:sz="8" w:space="0" w:color="auto"/>
            </w:tcBorders>
            <w:shd w:val="clear" w:color="auto" w:fill="auto"/>
            <w:vAlign w:val="bottom"/>
          </w:tcPr>
          <w:p w14:paraId="6B43CBA0" w14:textId="77777777" w:rsidR="00901DF6" w:rsidRPr="00901DF6" w:rsidRDefault="00901DF6" w:rsidP="00901DF6">
            <w:pPr>
              <w:suppressAutoHyphens w:val="0"/>
              <w:spacing w:after="0"/>
              <w:jc w:val="right"/>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t>Συνολική αξία προσφοράς (€), συμπεριλαμβανομένου Φ.Π.Α.</w:t>
            </w:r>
          </w:p>
        </w:tc>
        <w:tc>
          <w:tcPr>
            <w:tcW w:w="2329" w:type="dxa"/>
            <w:gridSpan w:val="2"/>
            <w:tcBorders>
              <w:top w:val="single" w:sz="8" w:space="0" w:color="auto"/>
              <w:left w:val="nil"/>
              <w:bottom w:val="single" w:sz="8" w:space="0" w:color="auto"/>
              <w:right w:val="single" w:sz="8" w:space="0" w:color="auto"/>
            </w:tcBorders>
            <w:vAlign w:val="center"/>
          </w:tcPr>
          <w:p w14:paraId="22E79A02"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r w:rsidR="00901DF6" w:rsidRPr="00901DF6" w14:paraId="4040103D" w14:textId="77777777" w:rsidTr="00BC66A7">
        <w:trPr>
          <w:trHeight w:val="615"/>
          <w:jc w:val="center"/>
        </w:trPr>
        <w:tc>
          <w:tcPr>
            <w:tcW w:w="2663" w:type="dxa"/>
            <w:gridSpan w:val="2"/>
            <w:tcBorders>
              <w:top w:val="single" w:sz="8" w:space="0" w:color="auto"/>
              <w:left w:val="single" w:sz="8" w:space="0" w:color="auto"/>
              <w:bottom w:val="single" w:sz="8" w:space="0" w:color="auto"/>
              <w:right w:val="single" w:sz="8" w:space="0" w:color="auto"/>
            </w:tcBorders>
            <w:shd w:val="clear" w:color="auto" w:fill="auto"/>
            <w:vAlign w:val="bottom"/>
          </w:tcPr>
          <w:p w14:paraId="2C4E0D67" w14:textId="77777777" w:rsidR="00901DF6" w:rsidRPr="00901DF6" w:rsidRDefault="00901DF6" w:rsidP="00901DF6">
            <w:pPr>
              <w:suppressAutoHyphens w:val="0"/>
              <w:spacing w:after="0"/>
              <w:jc w:val="right"/>
              <w:rPr>
                <w:rFonts w:ascii="Times New Roman" w:hAnsi="Times New Roman" w:cs="Times New Roman"/>
                <w:b/>
                <w:bCs/>
                <w:color w:val="000000"/>
                <w:sz w:val="20"/>
                <w:szCs w:val="20"/>
                <w:lang w:val="el-GR" w:eastAsia="el-GR"/>
              </w:rPr>
            </w:pPr>
            <w:r w:rsidRPr="00901DF6">
              <w:rPr>
                <w:rFonts w:ascii="Times New Roman" w:hAnsi="Times New Roman" w:cs="Times New Roman"/>
                <w:b/>
                <w:bCs/>
                <w:color w:val="000000"/>
                <w:sz w:val="20"/>
                <w:szCs w:val="20"/>
                <w:lang w:val="el-GR" w:eastAsia="el-GR"/>
              </w:rPr>
              <w:lastRenderedPageBreak/>
              <w:t>Συνολική αξία προσφοράς (€), συμπεριλαμβανομένου Φ.Π.Α. (ολογράφως)</w:t>
            </w:r>
          </w:p>
        </w:tc>
        <w:tc>
          <w:tcPr>
            <w:tcW w:w="10880" w:type="dxa"/>
            <w:gridSpan w:val="7"/>
            <w:tcBorders>
              <w:top w:val="single" w:sz="8" w:space="0" w:color="auto"/>
              <w:left w:val="nil"/>
              <w:bottom w:val="single" w:sz="8" w:space="0" w:color="auto"/>
              <w:right w:val="single" w:sz="8" w:space="0" w:color="auto"/>
            </w:tcBorders>
            <w:vAlign w:val="center"/>
          </w:tcPr>
          <w:p w14:paraId="4964EF60" w14:textId="77777777" w:rsidR="00901DF6" w:rsidRPr="00901DF6" w:rsidRDefault="00901DF6" w:rsidP="00901DF6">
            <w:pPr>
              <w:suppressAutoHyphens w:val="0"/>
              <w:spacing w:after="0"/>
              <w:jc w:val="center"/>
              <w:rPr>
                <w:rFonts w:ascii="Times New Roman" w:hAnsi="Times New Roman" w:cs="Times New Roman"/>
                <w:b/>
                <w:bCs/>
                <w:color w:val="000000"/>
                <w:sz w:val="20"/>
                <w:szCs w:val="20"/>
                <w:lang w:val="el-GR" w:eastAsia="el-GR"/>
              </w:rPr>
            </w:pPr>
          </w:p>
        </w:tc>
      </w:tr>
    </w:tbl>
    <w:p w14:paraId="74BBD03E" w14:textId="77777777" w:rsidR="00901DF6" w:rsidRPr="00901DF6" w:rsidRDefault="00901DF6" w:rsidP="00901DF6">
      <w:pPr>
        <w:widowControl w:val="0"/>
        <w:suppressAutoHyphens w:val="0"/>
        <w:spacing w:after="0"/>
        <w:rPr>
          <w:rFonts w:ascii="Times New Roman" w:eastAsia="Calibri" w:hAnsi="Times New Roman" w:cs="Times New Roman"/>
          <w:b/>
          <w:bCs/>
          <w:color w:val="000000"/>
          <w:sz w:val="18"/>
          <w:szCs w:val="18"/>
          <w:u w:val="single"/>
          <w:lang w:val="el-GR" w:eastAsia="el-GR"/>
        </w:rPr>
      </w:pPr>
      <w:r w:rsidRPr="00901DF6">
        <w:rPr>
          <w:rFonts w:ascii="Times New Roman" w:eastAsia="Calibri" w:hAnsi="Times New Roman" w:cs="Times New Roman"/>
          <w:b/>
          <w:bCs/>
          <w:color w:val="000000"/>
          <w:sz w:val="18"/>
          <w:szCs w:val="18"/>
          <w:u w:val="single"/>
          <w:lang w:val="el-GR" w:eastAsia="el-GR"/>
        </w:rPr>
        <w:t xml:space="preserve">*Δήλωση αποποίησης ευθύνης Αναθέτουσας Αρχής: </w:t>
      </w:r>
    </w:p>
    <w:p w14:paraId="6430E3CA" w14:textId="77777777" w:rsidR="00901DF6" w:rsidRPr="00901DF6" w:rsidRDefault="00901DF6" w:rsidP="00901DF6">
      <w:pPr>
        <w:widowControl w:val="0"/>
        <w:suppressAutoHyphens w:val="0"/>
        <w:spacing w:after="0"/>
        <w:rPr>
          <w:rFonts w:ascii="Times New Roman" w:eastAsia="Calibri" w:hAnsi="Times New Roman" w:cs="Times New Roman"/>
          <w:b/>
          <w:bCs/>
          <w:color w:val="000000"/>
          <w:sz w:val="18"/>
          <w:szCs w:val="18"/>
          <w:u w:val="single"/>
          <w:lang w:val="el-GR" w:eastAsia="el-GR"/>
        </w:rPr>
      </w:pPr>
    </w:p>
    <w:p w14:paraId="429FB398" w14:textId="77777777" w:rsidR="00901DF6" w:rsidRPr="00901DF6" w:rsidRDefault="00901DF6" w:rsidP="00901DF6">
      <w:pPr>
        <w:widowControl w:val="0"/>
        <w:suppressAutoHyphens w:val="0"/>
        <w:spacing w:after="0"/>
        <w:rPr>
          <w:rFonts w:ascii="Times New Roman" w:eastAsia="Calibri" w:hAnsi="Times New Roman" w:cs="Times New Roman"/>
          <w:color w:val="000000"/>
          <w:sz w:val="18"/>
          <w:szCs w:val="18"/>
          <w:lang w:val="el-GR" w:eastAsia="el-GR"/>
        </w:rPr>
      </w:pPr>
      <w:r w:rsidRPr="00901DF6">
        <w:rPr>
          <w:rFonts w:ascii="Times New Roman" w:eastAsia="Calibri" w:hAnsi="Times New Roman" w:cs="Times New Roman"/>
          <w:color w:val="000000"/>
          <w:sz w:val="18"/>
          <w:szCs w:val="18"/>
          <w:lang w:val="el-GR" w:eastAsia="el-GR"/>
        </w:rPr>
        <w:t>Τα περιγραφόμενα στη στήλη «</w:t>
      </w:r>
      <w:r w:rsidRPr="00901DF6">
        <w:rPr>
          <w:rFonts w:ascii="Times New Roman" w:eastAsia="Calibri" w:hAnsi="Times New Roman" w:cs="Times New Roman"/>
          <w:b/>
          <w:bCs/>
          <w:color w:val="000000"/>
          <w:sz w:val="18"/>
          <w:szCs w:val="18"/>
          <w:lang w:val="el-GR" w:eastAsia="el-GR"/>
        </w:rPr>
        <w:t xml:space="preserve">Γνήσιο αναλώσιμο εκτύπωσης προς προμήθεια» </w:t>
      </w:r>
      <w:r w:rsidRPr="00901DF6">
        <w:rPr>
          <w:rFonts w:ascii="Times New Roman" w:eastAsia="Calibri" w:hAnsi="Times New Roman" w:cs="Times New Roman"/>
          <w:color w:val="000000"/>
          <w:sz w:val="18"/>
          <w:szCs w:val="18"/>
          <w:lang w:val="el-GR" w:eastAsia="el-GR"/>
        </w:rPr>
        <w:t>αναλώσιμα  εκτύπωσης ανά συσκευή, προέκυψαν κατόπιν έρευνας αγοράς που διενήργησε η Αναθέτουσα Αρχή.   Οι συμμετέχοντες οικονομικοί φορείς έχουν την πλήρη και αποκλειστική ευθύνη για τη διασφάλιση της συμβατότητας μεταξύ των συσκευών εκτύπωσης και των προσφερόμενων αναλωσίμων εκτύπωσης. Σε περίπτωση που οικονομικός φορέας κρίνει ότι συμβατό με συσκευή εκτύπωσης είναι αναλώσιμο με άλλον κωδικό κατασκευαστή από αυτόν που περιγράφεται στη στήλη «Γνήσιο αναλώσιμο εκτύπωσης προς προμήθεια» ή ότι το περιγραφόμενο αναλώσιμο  δεν είναι διαθέσιμο  στην αγορά, τροποποιεί αντίστοιχα την οικονομική του προσφορά αντικαθιστώντας το είδος με άλλο γνήσιο αναλώσιμο ίσης ή ανώτερης δυναμικότητας.  Η συμβατότητα του αναλώσιμου αυτού με τη συσκευή εκτύπωσης θα πρέπει να πιστοποιείται από τεχνικό φυλλάδιο του κατασκευαστή. Εάν κατά τη διάρκεια της</w:t>
      </w:r>
      <w:r w:rsidRPr="00901DF6">
        <w:rPr>
          <w:rFonts w:eastAsia="Calibri"/>
          <w:szCs w:val="22"/>
          <w:lang w:val="el-GR" w:eastAsia="el-GR"/>
        </w:rPr>
        <w:t xml:space="preserve"> </w:t>
      </w:r>
      <w:r w:rsidRPr="00901DF6">
        <w:rPr>
          <w:rFonts w:ascii="Times New Roman" w:eastAsia="Calibri" w:hAnsi="Times New Roman" w:cs="Times New Roman"/>
          <w:color w:val="000000"/>
          <w:sz w:val="18"/>
          <w:szCs w:val="18"/>
          <w:lang w:val="el-GR" w:eastAsia="el-GR"/>
        </w:rPr>
        <w:t xml:space="preserve">διετούς εγγύησης καλής λειτουργίας των υπό προμήθεια αναλωσίμων εκτύπωσης εντοπιστεί από την Αναθέτουσα Αρχή αναλώσιμο μη συμβατό με υφιστάμενη συσκευή, ο Ανάδοχος υποχρεούται να το αντικαταστήσει, με δικά του έξοδα, με άλλο συμβατό ίσης ή ανώτερης δυναμικότητας.  </w:t>
      </w:r>
    </w:p>
    <w:p w14:paraId="03B9A7B0" w14:textId="77777777" w:rsidR="00901DF6" w:rsidRPr="00901DF6" w:rsidRDefault="00901DF6" w:rsidP="00901DF6">
      <w:pPr>
        <w:widowControl w:val="0"/>
        <w:suppressAutoHyphens w:val="0"/>
        <w:spacing w:after="0"/>
        <w:jc w:val="left"/>
        <w:rPr>
          <w:rFonts w:ascii="Times New Roman" w:eastAsia="Calibri" w:hAnsi="Times New Roman" w:cs="Times New Roman"/>
          <w:color w:val="000000"/>
          <w:szCs w:val="22"/>
          <w:lang w:val="el-GR" w:eastAsia="el-GR"/>
        </w:rPr>
      </w:pPr>
    </w:p>
    <w:p w14:paraId="0462B9C6" w14:textId="77777777" w:rsidR="00901DF6" w:rsidRPr="00901DF6" w:rsidRDefault="00901DF6" w:rsidP="00901DF6">
      <w:pPr>
        <w:widowControl w:val="0"/>
        <w:tabs>
          <w:tab w:val="left" w:leader="dot" w:pos="926"/>
          <w:tab w:val="right" w:leader="dot" w:pos="1526"/>
          <w:tab w:val="left" w:pos="1579"/>
        </w:tabs>
        <w:suppressAutoHyphens w:val="0"/>
        <w:spacing w:after="0"/>
        <w:rPr>
          <w:rFonts w:eastAsia="Calibri"/>
          <w:color w:val="000000"/>
          <w:sz w:val="20"/>
          <w:szCs w:val="20"/>
          <w:lang w:val="el-GR" w:eastAsia="el-GR"/>
        </w:rPr>
      </w:pPr>
    </w:p>
    <w:p w14:paraId="5A7D8232" w14:textId="77777777" w:rsidR="00901DF6" w:rsidRPr="00901DF6" w:rsidRDefault="00901DF6" w:rsidP="00901DF6">
      <w:pPr>
        <w:widowControl w:val="0"/>
        <w:tabs>
          <w:tab w:val="left" w:leader="dot" w:pos="926"/>
          <w:tab w:val="right" w:leader="dot" w:pos="1526"/>
          <w:tab w:val="left" w:pos="1579"/>
        </w:tabs>
        <w:suppressAutoHyphens w:val="0"/>
        <w:spacing w:after="0"/>
        <w:jc w:val="center"/>
        <w:rPr>
          <w:rFonts w:ascii="Times New Roman" w:eastAsia="Calibri" w:hAnsi="Times New Roman" w:cs="Times New Roman"/>
          <w:color w:val="000000"/>
          <w:szCs w:val="22"/>
          <w:lang w:val="el-GR" w:eastAsia="el-GR"/>
        </w:rPr>
      </w:pPr>
    </w:p>
    <w:p w14:paraId="1BF8AAE2" w14:textId="77777777" w:rsidR="00901DF6" w:rsidRPr="00901DF6" w:rsidRDefault="00901DF6" w:rsidP="00901DF6">
      <w:pPr>
        <w:widowControl w:val="0"/>
        <w:tabs>
          <w:tab w:val="left" w:leader="dot" w:pos="926"/>
          <w:tab w:val="right" w:leader="dot" w:pos="1526"/>
          <w:tab w:val="left" w:pos="1579"/>
        </w:tabs>
        <w:suppressAutoHyphens w:val="0"/>
        <w:spacing w:after="0"/>
        <w:jc w:val="center"/>
        <w:rPr>
          <w:rFonts w:ascii="Times New Roman" w:eastAsia="Calibri" w:hAnsi="Times New Roman" w:cs="Times New Roman"/>
          <w:b/>
          <w:bCs/>
          <w:szCs w:val="22"/>
          <w:lang w:val="el-GR" w:eastAsia="el-GR"/>
        </w:rPr>
      </w:pPr>
      <w:r w:rsidRPr="00901DF6">
        <w:rPr>
          <w:rFonts w:ascii="Times New Roman" w:eastAsia="Calibri" w:hAnsi="Times New Roman" w:cs="Times New Roman"/>
          <w:color w:val="000000"/>
          <w:szCs w:val="22"/>
          <w:lang w:val="el-GR" w:eastAsia="el-GR"/>
        </w:rPr>
        <w:t>……/……./2023</w:t>
      </w:r>
    </w:p>
    <w:p w14:paraId="2DC0571A" w14:textId="77777777" w:rsidR="00901DF6" w:rsidRPr="00901DF6" w:rsidRDefault="00901DF6" w:rsidP="00901DF6">
      <w:pPr>
        <w:spacing w:after="239" w:line="1" w:lineRule="exact"/>
        <w:rPr>
          <w:szCs w:val="22"/>
          <w:lang w:val="el-GR"/>
        </w:rPr>
      </w:pPr>
    </w:p>
    <w:p w14:paraId="46DA405C" w14:textId="77777777" w:rsidR="00901DF6" w:rsidRPr="00901DF6" w:rsidRDefault="00901DF6" w:rsidP="00901DF6">
      <w:pPr>
        <w:widowControl w:val="0"/>
        <w:suppressAutoHyphens w:val="0"/>
        <w:spacing w:after="0"/>
        <w:jc w:val="center"/>
        <w:rPr>
          <w:rFonts w:ascii="Times New Roman" w:eastAsia="Calibri" w:hAnsi="Times New Roman" w:cs="Times New Roman"/>
          <w:color w:val="000000"/>
          <w:szCs w:val="22"/>
          <w:lang w:val="el-GR" w:eastAsia="el-GR"/>
        </w:rPr>
      </w:pPr>
      <w:r w:rsidRPr="00901DF6">
        <w:rPr>
          <w:rFonts w:ascii="Times New Roman" w:eastAsia="Calibri" w:hAnsi="Times New Roman" w:cs="Times New Roman"/>
          <w:color w:val="000000"/>
          <w:szCs w:val="22"/>
          <w:lang w:val="el-GR" w:eastAsia="el-GR"/>
        </w:rPr>
        <w:t>Για τον Οικονομικό Φορέα</w:t>
      </w:r>
      <w:r w:rsidRPr="00901DF6">
        <w:rPr>
          <w:rFonts w:ascii="Times New Roman" w:eastAsia="Calibri" w:hAnsi="Times New Roman" w:cs="Times New Roman"/>
          <w:color w:val="000000"/>
          <w:szCs w:val="22"/>
          <w:lang w:val="el-GR" w:eastAsia="el-GR"/>
        </w:rPr>
        <w:br/>
        <w:t>(Ονοματεπώνυμο - Υπογραφή)</w:t>
      </w:r>
    </w:p>
    <w:p w14:paraId="2A58F1F7" w14:textId="714DE781" w:rsidR="00263484" w:rsidRPr="00901DF6" w:rsidRDefault="00263484" w:rsidP="00901DF6">
      <w:pPr>
        <w:rPr>
          <w:lang w:val="el-GR"/>
        </w:rPr>
      </w:pPr>
    </w:p>
    <w:sectPr w:rsidR="00263484" w:rsidRPr="00901DF6" w:rsidSect="00E5561D">
      <w:pgSz w:w="16838" w:h="11906"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onsolas">
    <w:panose1 w:val="020B0609020204030204"/>
    <w:charset w:val="A1"/>
    <w:family w:val="modern"/>
    <w:pitch w:val="fixed"/>
    <w:sig w:usb0="E00006FF" w:usb1="0000F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1293778"/>
    <w:multiLevelType w:val="multilevel"/>
    <w:tmpl w:val="6732851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3ED3DCF"/>
    <w:multiLevelType w:val="multilevel"/>
    <w:tmpl w:val="0116E4B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5F77F69"/>
    <w:multiLevelType w:val="hybridMultilevel"/>
    <w:tmpl w:val="414667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0A4A66D9"/>
    <w:multiLevelType w:val="hybridMultilevel"/>
    <w:tmpl w:val="E5E8834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15:restartNumberingAfterBreak="0">
    <w:nsid w:val="0BAC64DF"/>
    <w:multiLevelType w:val="multilevel"/>
    <w:tmpl w:val="0D306D9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343240E"/>
    <w:multiLevelType w:val="multilevel"/>
    <w:tmpl w:val="BB0423F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5C013C8"/>
    <w:multiLevelType w:val="multilevel"/>
    <w:tmpl w:val="0BD41EBA"/>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AC93982"/>
    <w:multiLevelType w:val="hybridMultilevel"/>
    <w:tmpl w:val="D3AE71E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1E902C07"/>
    <w:multiLevelType w:val="multilevel"/>
    <w:tmpl w:val="8092C4F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1FB4CD8"/>
    <w:multiLevelType w:val="hybridMultilevel"/>
    <w:tmpl w:val="736A280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27023404"/>
    <w:multiLevelType w:val="multilevel"/>
    <w:tmpl w:val="5DAC24A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4637A4F"/>
    <w:multiLevelType w:val="hybridMultilevel"/>
    <w:tmpl w:val="0B0E5D9E"/>
    <w:lvl w:ilvl="0" w:tplc="FFFFFFF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35263656"/>
    <w:multiLevelType w:val="hybridMultilevel"/>
    <w:tmpl w:val="8C344272"/>
    <w:lvl w:ilvl="0" w:tplc="2C8A089C">
      <w:start w:val="1"/>
      <w:numFmt w:val="bullet"/>
      <w:lvlText w:val="­"/>
      <w:lvlJc w:val="left"/>
      <w:pPr>
        <w:ind w:left="720" w:hanging="360"/>
      </w:pPr>
      <w:rPr>
        <w:rFonts w:ascii="Angsana New" w:hAnsi="Angsana New" w:hint="default"/>
      </w:rPr>
    </w:lvl>
    <w:lvl w:ilvl="1" w:tplc="846ECF9E" w:tentative="1">
      <w:start w:val="1"/>
      <w:numFmt w:val="bullet"/>
      <w:lvlText w:val="o"/>
      <w:lvlJc w:val="left"/>
      <w:pPr>
        <w:ind w:left="1440" w:hanging="360"/>
      </w:pPr>
      <w:rPr>
        <w:rFonts w:ascii="Courier New" w:hAnsi="Courier New" w:cs="Courier New" w:hint="default"/>
      </w:rPr>
    </w:lvl>
    <w:lvl w:ilvl="2" w:tplc="9790E9B8" w:tentative="1">
      <w:start w:val="1"/>
      <w:numFmt w:val="bullet"/>
      <w:lvlText w:val=""/>
      <w:lvlJc w:val="left"/>
      <w:pPr>
        <w:ind w:left="2160" w:hanging="360"/>
      </w:pPr>
      <w:rPr>
        <w:rFonts w:ascii="Wingdings" w:hAnsi="Wingdings" w:hint="default"/>
      </w:rPr>
    </w:lvl>
    <w:lvl w:ilvl="3" w:tplc="BB52BB3C" w:tentative="1">
      <w:start w:val="1"/>
      <w:numFmt w:val="bullet"/>
      <w:lvlText w:val=""/>
      <w:lvlJc w:val="left"/>
      <w:pPr>
        <w:ind w:left="2880" w:hanging="360"/>
      </w:pPr>
      <w:rPr>
        <w:rFonts w:ascii="Symbol" w:hAnsi="Symbol" w:hint="default"/>
      </w:rPr>
    </w:lvl>
    <w:lvl w:ilvl="4" w:tplc="5D76F0A4" w:tentative="1">
      <w:start w:val="1"/>
      <w:numFmt w:val="bullet"/>
      <w:lvlText w:val="o"/>
      <w:lvlJc w:val="left"/>
      <w:pPr>
        <w:ind w:left="3600" w:hanging="360"/>
      </w:pPr>
      <w:rPr>
        <w:rFonts w:ascii="Courier New" w:hAnsi="Courier New" w:cs="Courier New" w:hint="default"/>
      </w:rPr>
    </w:lvl>
    <w:lvl w:ilvl="5" w:tplc="7A56AA9A" w:tentative="1">
      <w:start w:val="1"/>
      <w:numFmt w:val="bullet"/>
      <w:lvlText w:val=""/>
      <w:lvlJc w:val="left"/>
      <w:pPr>
        <w:ind w:left="4320" w:hanging="360"/>
      </w:pPr>
      <w:rPr>
        <w:rFonts w:ascii="Wingdings" w:hAnsi="Wingdings" w:hint="default"/>
      </w:rPr>
    </w:lvl>
    <w:lvl w:ilvl="6" w:tplc="4F1692BC" w:tentative="1">
      <w:start w:val="1"/>
      <w:numFmt w:val="bullet"/>
      <w:lvlText w:val=""/>
      <w:lvlJc w:val="left"/>
      <w:pPr>
        <w:ind w:left="5040" w:hanging="360"/>
      </w:pPr>
      <w:rPr>
        <w:rFonts w:ascii="Symbol" w:hAnsi="Symbol" w:hint="default"/>
      </w:rPr>
    </w:lvl>
    <w:lvl w:ilvl="7" w:tplc="AECA2B6C" w:tentative="1">
      <w:start w:val="1"/>
      <w:numFmt w:val="bullet"/>
      <w:lvlText w:val="o"/>
      <w:lvlJc w:val="left"/>
      <w:pPr>
        <w:ind w:left="5760" w:hanging="360"/>
      </w:pPr>
      <w:rPr>
        <w:rFonts w:ascii="Courier New" w:hAnsi="Courier New" w:cs="Courier New" w:hint="default"/>
      </w:rPr>
    </w:lvl>
    <w:lvl w:ilvl="8" w:tplc="167C0BDE" w:tentative="1">
      <w:start w:val="1"/>
      <w:numFmt w:val="bullet"/>
      <w:lvlText w:val=""/>
      <w:lvlJc w:val="left"/>
      <w:pPr>
        <w:ind w:left="6480" w:hanging="360"/>
      </w:pPr>
      <w:rPr>
        <w:rFonts w:ascii="Wingdings" w:hAnsi="Wingdings" w:hint="default"/>
      </w:rPr>
    </w:lvl>
  </w:abstractNum>
  <w:abstractNum w:abstractNumId="24" w15:restartNumberingAfterBreak="0">
    <w:nsid w:val="484C5CB1"/>
    <w:multiLevelType w:val="hybridMultilevel"/>
    <w:tmpl w:val="779299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5083663C"/>
    <w:multiLevelType w:val="multilevel"/>
    <w:tmpl w:val="A13CE1C8"/>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3FC32FA"/>
    <w:multiLevelType w:val="hybridMultilevel"/>
    <w:tmpl w:val="C4A463F0"/>
    <w:lvl w:ilvl="0" w:tplc="E2A8C7C6">
      <w:start w:val="1"/>
      <w:numFmt w:val="decimal"/>
      <w:lvlText w:val="%1)"/>
      <w:lvlJc w:val="left"/>
      <w:pPr>
        <w:ind w:left="720" w:hanging="360"/>
      </w:pPr>
      <w:rPr>
        <w:rFonts w:hint="default"/>
      </w:rPr>
    </w:lvl>
    <w:lvl w:ilvl="1" w:tplc="ACA4BF22" w:tentative="1">
      <w:start w:val="1"/>
      <w:numFmt w:val="lowerLetter"/>
      <w:lvlText w:val="%2."/>
      <w:lvlJc w:val="left"/>
      <w:pPr>
        <w:ind w:left="1440" w:hanging="360"/>
      </w:pPr>
    </w:lvl>
    <w:lvl w:ilvl="2" w:tplc="FC1A2CAC" w:tentative="1">
      <w:start w:val="1"/>
      <w:numFmt w:val="lowerRoman"/>
      <w:lvlText w:val="%3."/>
      <w:lvlJc w:val="right"/>
      <w:pPr>
        <w:ind w:left="2160" w:hanging="180"/>
      </w:pPr>
    </w:lvl>
    <w:lvl w:ilvl="3" w:tplc="43FC9070" w:tentative="1">
      <w:start w:val="1"/>
      <w:numFmt w:val="decimal"/>
      <w:lvlText w:val="%4."/>
      <w:lvlJc w:val="left"/>
      <w:pPr>
        <w:ind w:left="2880" w:hanging="360"/>
      </w:pPr>
    </w:lvl>
    <w:lvl w:ilvl="4" w:tplc="7C962C46" w:tentative="1">
      <w:start w:val="1"/>
      <w:numFmt w:val="lowerLetter"/>
      <w:lvlText w:val="%5."/>
      <w:lvlJc w:val="left"/>
      <w:pPr>
        <w:ind w:left="3600" w:hanging="360"/>
      </w:pPr>
    </w:lvl>
    <w:lvl w:ilvl="5" w:tplc="0150939E" w:tentative="1">
      <w:start w:val="1"/>
      <w:numFmt w:val="lowerRoman"/>
      <w:lvlText w:val="%6."/>
      <w:lvlJc w:val="right"/>
      <w:pPr>
        <w:ind w:left="4320" w:hanging="180"/>
      </w:pPr>
    </w:lvl>
    <w:lvl w:ilvl="6" w:tplc="AF76F0EC" w:tentative="1">
      <w:start w:val="1"/>
      <w:numFmt w:val="decimal"/>
      <w:lvlText w:val="%7."/>
      <w:lvlJc w:val="left"/>
      <w:pPr>
        <w:ind w:left="5040" w:hanging="360"/>
      </w:pPr>
    </w:lvl>
    <w:lvl w:ilvl="7" w:tplc="1C0089FE" w:tentative="1">
      <w:start w:val="1"/>
      <w:numFmt w:val="lowerLetter"/>
      <w:lvlText w:val="%8."/>
      <w:lvlJc w:val="left"/>
      <w:pPr>
        <w:ind w:left="5760" w:hanging="360"/>
      </w:pPr>
    </w:lvl>
    <w:lvl w:ilvl="8" w:tplc="69FC6F62" w:tentative="1">
      <w:start w:val="1"/>
      <w:numFmt w:val="lowerRoman"/>
      <w:lvlText w:val="%9."/>
      <w:lvlJc w:val="right"/>
      <w:pPr>
        <w:ind w:left="6480" w:hanging="180"/>
      </w:pPr>
    </w:lvl>
  </w:abstractNum>
  <w:abstractNum w:abstractNumId="27" w15:restartNumberingAfterBreak="0">
    <w:nsid w:val="54101F4E"/>
    <w:multiLevelType w:val="hybridMultilevel"/>
    <w:tmpl w:val="6F06BC02"/>
    <w:lvl w:ilvl="0" w:tplc="889AFF94">
      <w:start w:val="1"/>
      <w:numFmt w:val="bullet"/>
      <w:lvlText w:val=""/>
      <w:lvlJc w:val="left"/>
      <w:pPr>
        <w:ind w:left="720" w:hanging="360"/>
      </w:pPr>
      <w:rPr>
        <w:rFonts w:ascii="Symbol" w:hAnsi="Symbol" w:hint="default"/>
      </w:rPr>
    </w:lvl>
    <w:lvl w:ilvl="1" w:tplc="6E22A548" w:tentative="1">
      <w:start w:val="1"/>
      <w:numFmt w:val="bullet"/>
      <w:lvlText w:val="o"/>
      <w:lvlJc w:val="left"/>
      <w:pPr>
        <w:ind w:left="1440" w:hanging="360"/>
      </w:pPr>
      <w:rPr>
        <w:rFonts w:ascii="Courier New" w:hAnsi="Courier New" w:cs="Courier New" w:hint="default"/>
      </w:rPr>
    </w:lvl>
    <w:lvl w:ilvl="2" w:tplc="6C440B1E" w:tentative="1">
      <w:start w:val="1"/>
      <w:numFmt w:val="bullet"/>
      <w:lvlText w:val=""/>
      <w:lvlJc w:val="left"/>
      <w:pPr>
        <w:ind w:left="2160" w:hanging="360"/>
      </w:pPr>
      <w:rPr>
        <w:rFonts w:ascii="Wingdings" w:hAnsi="Wingdings" w:hint="default"/>
      </w:rPr>
    </w:lvl>
    <w:lvl w:ilvl="3" w:tplc="E1A4EDFA" w:tentative="1">
      <w:start w:val="1"/>
      <w:numFmt w:val="bullet"/>
      <w:lvlText w:val=""/>
      <w:lvlJc w:val="left"/>
      <w:pPr>
        <w:ind w:left="2880" w:hanging="360"/>
      </w:pPr>
      <w:rPr>
        <w:rFonts w:ascii="Symbol" w:hAnsi="Symbol" w:hint="default"/>
      </w:rPr>
    </w:lvl>
    <w:lvl w:ilvl="4" w:tplc="57A275F0" w:tentative="1">
      <w:start w:val="1"/>
      <w:numFmt w:val="bullet"/>
      <w:lvlText w:val="o"/>
      <w:lvlJc w:val="left"/>
      <w:pPr>
        <w:ind w:left="3600" w:hanging="360"/>
      </w:pPr>
      <w:rPr>
        <w:rFonts w:ascii="Courier New" w:hAnsi="Courier New" w:cs="Courier New" w:hint="default"/>
      </w:rPr>
    </w:lvl>
    <w:lvl w:ilvl="5" w:tplc="1E50357C" w:tentative="1">
      <w:start w:val="1"/>
      <w:numFmt w:val="bullet"/>
      <w:lvlText w:val=""/>
      <w:lvlJc w:val="left"/>
      <w:pPr>
        <w:ind w:left="4320" w:hanging="360"/>
      </w:pPr>
      <w:rPr>
        <w:rFonts w:ascii="Wingdings" w:hAnsi="Wingdings" w:hint="default"/>
      </w:rPr>
    </w:lvl>
    <w:lvl w:ilvl="6" w:tplc="36A49B60" w:tentative="1">
      <w:start w:val="1"/>
      <w:numFmt w:val="bullet"/>
      <w:lvlText w:val=""/>
      <w:lvlJc w:val="left"/>
      <w:pPr>
        <w:ind w:left="5040" w:hanging="360"/>
      </w:pPr>
      <w:rPr>
        <w:rFonts w:ascii="Symbol" w:hAnsi="Symbol" w:hint="default"/>
      </w:rPr>
    </w:lvl>
    <w:lvl w:ilvl="7" w:tplc="3F262A18" w:tentative="1">
      <w:start w:val="1"/>
      <w:numFmt w:val="bullet"/>
      <w:lvlText w:val="o"/>
      <w:lvlJc w:val="left"/>
      <w:pPr>
        <w:ind w:left="5760" w:hanging="360"/>
      </w:pPr>
      <w:rPr>
        <w:rFonts w:ascii="Courier New" w:hAnsi="Courier New" w:cs="Courier New" w:hint="default"/>
      </w:rPr>
    </w:lvl>
    <w:lvl w:ilvl="8" w:tplc="58FE7506" w:tentative="1">
      <w:start w:val="1"/>
      <w:numFmt w:val="bullet"/>
      <w:lvlText w:val=""/>
      <w:lvlJc w:val="left"/>
      <w:pPr>
        <w:ind w:left="6480" w:hanging="360"/>
      </w:pPr>
      <w:rPr>
        <w:rFonts w:ascii="Wingdings" w:hAnsi="Wingdings" w:hint="default"/>
      </w:rPr>
    </w:lvl>
  </w:abstractNum>
  <w:abstractNum w:abstractNumId="28" w15:restartNumberingAfterBreak="0">
    <w:nsid w:val="568F709E"/>
    <w:multiLevelType w:val="hybridMultilevel"/>
    <w:tmpl w:val="DB7004C6"/>
    <w:lvl w:ilvl="0" w:tplc="0408001B">
      <w:start w:val="1"/>
      <w:numFmt w:val="lowerRoman"/>
      <w:lvlText w:val="%1."/>
      <w:lvlJc w:val="right"/>
      <w:pPr>
        <w:ind w:left="144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9" w15:restartNumberingAfterBreak="0">
    <w:nsid w:val="5AF117CF"/>
    <w:multiLevelType w:val="hybridMultilevel"/>
    <w:tmpl w:val="93DAA746"/>
    <w:lvl w:ilvl="0" w:tplc="0408000F">
      <w:start w:val="1"/>
      <w:numFmt w:val="decimal"/>
      <w:lvlText w:val="%1."/>
      <w:lvlJc w:val="left"/>
      <w:pPr>
        <w:ind w:left="720" w:hanging="360"/>
      </w:pPr>
      <w:rPr>
        <w:rFonts w:hint="default"/>
      </w:rPr>
    </w:lvl>
    <w:lvl w:ilvl="1" w:tplc="5EEA9AA6" w:tentative="1">
      <w:start w:val="1"/>
      <w:numFmt w:val="bullet"/>
      <w:lvlText w:val="o"/>
      <w:lvlJc w:val="left"/>
      <w:pPr>
        <w:ind w:left="1440" w:hanging="360"/>
      </w:pPr>
      <w:rPr>
        <w:rFonts w:ascii="Courier New" w:hAnsi="Courier New" w:cs="Courier New" w:hint="default"/>
      </w:rPr>
    </w:lvl>
    <w:lvl w:ilvl="2" w:tplc="5EB4BCA8" w:tentative="1">
      <w:start w:val="1"/>
      <w:numFmt w:val="bullet"/>
      <w:lvlText w:val=""/>
      <w:lvlJc w:val="left"/>
      <w:pPr>
        <w:ind w:left="2160" w:hanging="360"/>
      </w:pPr>
      <w:rPr>
        <w:rFonts w:ascii="Wingdings" w:hAnsi="Wingdings" w:hint="default"/>
      </w:rPr>
    </w:lvl>
    <w:lvl w:ilvl="3" w:tplc="01706E72" w:tentative="1">
      <w:start w:val="1"/>
      <w:numFmt w:val="bullet"/>
      <w:lvlText w:val=""/>
      <w:lvlJc w:val="left"/>
      <w:pPr>
        <w:ind w:left="2880" w:hanging="360"/>
      </w:pPr>
      <w:rPr>
        <w:rFonts w:ascii="Symbol" w:hAnsi="Symbol" w:hint="default"/>
      </w:rPr>
    </w:lvl>
    <w:lvl w:ilvl="4" w:tplc="77CAED56" w:tentative="1">
      <w:start w:val="1"/>
      <w:numFmt w:val="bullet"/>
      <w:lvlText w:val="o"/>
      <w:lvlJc w:val="left"/>
      <w:pPr>
        <w:ind w:left="3600" w:hanging="360"/>
      </w:pPr>
      <w:rPr>
        <w:rFonts w:ascii="Courier New" w:hAnsi="Courier New" w:cs="Courier New" w:hint="default"/>
      </w:rPr>
    </w:lvl>
    <w:lvl w:ilvl="5" w:tplc="A9F49214" w:tentative="1">
      <w:start w:val="1"/>
      <w:numFmt w:val="bullet"/>
      <w:lvlText w:val=""/>
      <w:lvlJc w:val="left"/>
      <w:pPr>
        <w:ind w:left="4320" w:hanging="360"/>
      </w:pPr>
      <w:rPr>
        <w:rFonts w:ascii="Wingdings" w:hAnsi="Wingdings" w:hint="default"/>
      </w:rPr>
    </w:lvl>
    <w:lvl w:ilvl="6" w:tplc="91A86C1E" w:tentative="1">
      <w:start w:val="1"/>
      <w:numFmt w:val="bullet"/>
      <w:lvlText w:val=""/>
      <w:lvlJc w:val="left"/>
      <w:pPr>
        <w:ind w:left="5040" w:hanging="360"/>
      </w:pPr>
      <w:rPr>
        <w:rFonts w:ascii="Symbol" w:hAnsi="Symbol" w:hint="default"/>
      </w:rPr>
    </w:lvl>
    <w:lvl w:ilvl="7" w:tplc="181EAF48" w:tentative="1">
      <w:start w:val="1"/>
      <w:numFmt w:val="bullet"/>
      <w:lvlText w:val="o"/>
      <w:lvlJc w:val="left"/>
      <w:pPr>
        <w:ind w:left="5760" w:hanging="360"/>
      </w:pPr>
      <w:rPr>
        <w:rFonts w:ascii="Courier New" w:hAnsi="Courier New" w:cs="Courier New" w:hint="default"/>
      </w:rPr>
    </w:lvl>
    <w:lvl w:ilvl="8" w:tplc="C80E36EE" w:tentative="1">
      <w:start w:val="1"/>
      <w:numFmt w:val="bullet"/>
      <w:lvlText w:val=""/>
      <w:lvlJc w:val="left"/>
      <w:pPr>
        <w:ind w:left="6480" w:hanging="360"/>
      </w:pPr>
      <w:rPr>
        <w:rFonts w:ascii="Wingdings" w:hAnsi="Wingdings" w:hint="default"/>
      </w:rPr>
    </w:lvl>
  </w:abstractNum>
  <w:abstractNum w:abstractNumId="30" w15:restartNumberingAfterBreak="0">
    <w:nsid w:val="61C21ECA"/>
    <w:multiLevelType w:val="hybridMultilevel"/>
    <w:tmpl w:val="E626D6D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63E9201D"/>
    <w:multiLevelType w:val="multilevel"/>
    <w:tmpl w:val="4FC00346"/>
    <w:lvl w:ilvl="0">
      <w:start w:val="4"/>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6800DBE"/>
    <w:multiLevelType w:val="hybridMultilevel"/>
    <w:tmpl w:val="DC6E1B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67A201B2"/>
    <w:multiLevelType w:val="multilevel"/>
    <w:tmpl w:val="6F268C6C"/>
    <w:lvl w:ilvl="0">
      <w:start w:val="2"/>
      <w:numFmt w:val="decimal"/>
      <w:lvlText w:val="6.2.%1"/>
      <w:lvlJc w:val="left"/>
      <w:rPr>
        <w:rFonts w:ascii="Calibri" w:eastAsia="Calibri" w:hAnsi="Calibri" w:cs="Calibri"/>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8585417"/>
    <w:multiLevelType w:val="hybridMultilevel"/>
    <w:tmpl w:val="7916C708"/>
    <w:lvl w:ilvl="0" w:tplc="0408000B">
      <w:start w:val="1"/>
      <w:numFmt w:val="bullet"/>
      <w:lvlText w:val=""/>
      <w:lvlJc w:val="left"/>
      <w:pPr>
        <w:ind w:left="766" w:hanging="360"/>
      </w:pPr>
      <w:rPr>
        <w:rFonts w:ascii="Wingdings" w:hAnsi="Wingdings" w:hint="default"/>
      </w:rPr>
    </w:lvl>
    <w:lvl w:ilvl="1" w:tplc="04080003" w:tentative="1">
      <w:start w:val="1"/>
      <w:numFmt w:val="bullet"/>
      <w:lvlText w:val="o"/>
      <w:lvlJc w:val="left"/>
      <w:pPr>
        <w:ind w:left="1486" w:hanging="360"/>
      </w:pPr>
      <w:rPr>
        <w:rFonts w:ascii="Courier New" w:hAnsi="Courier New" w:cs="Courier New" w:hint="default"/>
      </w:rPr>
    </w:lvl>
    <w:lvl w:ilvl="2" w:tplc="04080005" w:tentative="1">
      <w:start w:val="1"/>
      <w:numFmt w:val="bullet"/>
      <w:lvlText w:val=""/>
      <w:lvlJc w:val="left"/>
      <w:pPr>
        <w:ind w:left="2206" w:hanging="360"/>
      </w:pPr>
      <w:rPr>
        <w:rFonts w:ascii="Wingdings" w:hAnsi="Wingdings" w:hint="default"/>
      </w:rPr>
    </w:lvl>
    <w:lvl w:ilvl="3" w:tplc="04080001" w:tentative="1">
      <w:start w:val="1"/>
      <w:numFmt w:val="bullet"/>
      <w:lvlText w:val=""/>
      <w:lvlJc w:val="left"/>
      <w:pPr>
        <w:ind w:left="2926" w:hanging="360"/>
      </w:pPr>
      <w:rPr>
        <w:rFonts w:ascii="Symbol" w:hAnsi="Symbol" w:hint="default"/>
      </w:rPr>
    </w:lvl>
    <w:lvl w:ilvl="4" w:tplc="04080003" w:tentative="1">
      <w:start w:val="1"/>
      <w:numFmt w:val="bullet"/>
      <w:lvlText w:val="o"/>
      <w:lvlJc w:val="left"/>
      <w:pPr>
        <w:ind w:left="3646" w:hanging="360"/>
      </w:pPr>
      <w:rPr>
        <w:rFonts w:ascii="Courier New" w:hAnsi="Courier New" w:cs="Courier New" w:hint="default"/>
      </w:rPr>
    </w:lvl>
    <w:lvl w:ilvl="5" w:tplc="04080005" w:tentative="1">
      <w:start w:val="1"/>
      <w:numFmt w:val="bullet"/>
      <w:lvlText w:val=""/>
      <w:lvlJc w:val="left"/>
      <w:pPr>
        <w:ind w:left="4366" w:hanging="360"/>
      </w:pPr>
      <w:rPr>
        <w:rFonts w:ascii="Wingdings" w:hAnsi="Wingdings" w:hint="default"/>
      </w:rPr>
    </w:lvl>
    <w:lvl w:ilvl="6" w:tplc="04080001" w:tentative="1">
      <w:start w:val="1"/>
      <w:numFmt w:val="bullet"/>
      <w:lvlText w:val=""/>
      <w:lvlJc w:val="left"/>
      <w:pPr>
        <w:ind w:left="5086" w:hanging="360"/>
      </w:pPr>
      <w:rPr>
        <w:rFonts w:ascii="Symbol" w:hAnsi="Symbol" w:hint="default"/>
      </w:rPr>
    </w:lvl>
    <w:lvl w:ilvl="7" w:tplc="04080003" w:tentative="1">
      <w:start w:val="1"/>
      <w:numFmt w:val="bullet"/>
      <w:lvlText w:val="o"/>
      <w:lvlJc w:val="left"/>
      <w:pPr>
        <w:ind w:left="5806" w:hanging="360"/>
      </w:pPr>
      <w:rPr>
        <w:rFonts w:ascii="Courier New" w:hAnsi="Courier New" w:cs="Courier New" w:hint="default"/>
      </w:rPr>
    </w:lvl>
    <w:lvl w:ilvl="8" w:tplc="04080005" w:tentative="1">
      <w:start w:val="1"/>
      <w:numFmt w:val="bullet"/>
      <w:lvlText w:val=""/>
      <w:lvlJc w:val="left"/>
      <w:pPr>
        <w:ind w:left="6526" w:hanging="360"/>
      </w:pPr>
      <w:rPr>
        <w:rFonts w:ascii="Wingdings" w:hAnsi="Wingdings" w:hint="default"/>
      </w:rPr>
    </w:lvl>
  </w:abstractNum>
  <w:abstractNum w:abstractNumId="35" w15:restartNumberingAfterBreak="0">
    <w:nsid w:val="6EA322DC"/>
    <w:multiLevelType w:val="hybridMultilevel"/>
    <w:tmpl w:val="3662DCA8"/>
    <w:lvl w:ilvl="0" w:tplc="B8E23C06">
      <w:start w:val="1"/>
      <w:numFmt w:val="decimal"/>
      <w:lvlText w:val="%1."/>
      <w:lvlJc w:val="left"/>
      <w:pPr>
        <w:ind w:left="720" w:hanging="360"/>
      </w:pPr>
    </w:lvl>
    <w:lvl w:ilvl="1" w:tplc="450C2916" w:tentative="1">
      <w:start w:val="1"/>
      <w:numFmt w:val="lowerLetter"/>
      <w:lvlText w:val="%2."/>
      <w:lvlJc w:val="left"/>
      <w:pPr>
        <w:ind w:left="1440" w:hanging="360"/>
      </w:pPr>
    </w:lvl>
    <w:lvl w:ilvl="2" w:tplc="8FFAF73A" w:tentative="1">
      <w:start w:val="1"/>
      <w:numFmt w:val="lowerRoman"/>
      <w:lvlText w:val="%3."/>
      <w:lvlJc w:val="right"/>
      <w:pPr>
        <w:ind w:left="2160" w:hanging="180"/>
      </w:pPr>
    </w:lvl>
    <w:lvl w:ilvl="3" w:tplc="F9A6F698" w:tentative="1">
      <w:start w:val="1"/>
      <w:numFmt w:val="decimal"/>
      <w:lvlText w:val="%4."/>
      <w:lvlJc w:val="left"/>
      <w:pPr>
        <w:ind w:left="2880" w:hanging="360"/>
      </w:pPr>
    </w:lvl>
    <w:lvl w:ilvl="4" w:tplc="D6983C86" w:tentative="1">
      <w:start w:val="1"/>
      <w:numFmt w:val="lowerLetter"/>
      <w:lvlText w:val="%5."/>
      <w:lvlJc w:val="left"/>
      <w:pPr>
        <w:ind w:left="3600" w:hanging="360"/>
      </w:pPr>
    </w:lvl>
    <w:lvl w:ilvl="5" w:tplc="74E010C0" w:tentative="1">
      <w:start w:val="1"/>
      <w:numFmt w:val="lowerRoman"/>
      <w:lvlText w:val="%6."/>
      <w:lvlJc w:val="right"/>
      <w:pPr>
        <w:ind w:left="4320" w:hanging="180"/>
      </w:pPr>
    </w:lvl>
    <w:lvl w:ilvl="6" w:tplc="0FE085F4" w:tentative="1">
      <w:start w:val="1"/>
      <w:numFmt w:val="decimal"/>
      <w:lvlText w:val="%7."/>
      <w:lvlJc w:val="left"/>
      <w:pPr>
        <w:ind w:left="5040" w:hanging="360"/>
      </w:pPr>
    </w:lvl>
    <w:lvl w:ilvl="7" w:tplc="84F63C6A" w:tentative="1">
      <w:start w:val="1"/>
      <w:numFmt w:val="lowerLetter"/>
      <w:lvlText w:val="%8."/>
      <w:lvlJc w:val="left"/>
      <w:pPr>
        <w:ind w:left="5760" w:hanging="360"/>
      </w:pPr>
    </w:lvl>
    <w:lvl w:ilvl="8" w:tplc="0B86868C" w:tentative="1">
      <w:start w:val="1"/>
      <w:numFmt w:val="lowerRoman"/>
      <w:lvlText w:val="%9."/>
      <w:lvlJc w:val="right"/>
      <w:pPr>
        <w:ind w:left="6480" w:hanging="180"/>
      </w:pPr>
    </w:lvl>
  </w:abstractNum>
  <w:abstractNum w:abstractNumId="36" w15:restartNumberingAfterBreak="0">
    <w:nsid w:val="6F9F77C1"/>
    <w:multiLevelType w:val="multilevel"/>
    <w:tmpl w:val="F008060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0680642"/>
    <w:multiLevelType w:val="hybridMultilevel"/>
    <w:tmpl w:val="216C8586"/>
    <w:lvl w:ilvl="0" w:tplc="F980393C">
      <w:start w:val="1"/>
      <w:numFmt w:val="decimal"/>
      <w:lvlText w:val="%1."/>
      <w:lvlJc w:val="left"/>
      <w:pPr>
        <w:ind w:left="720" w:hanging="360"/>
      </w:pPr>
      <w:rPr>
        <w:rFonts w:hint="default"/>
        <w:color w:val="auto"/>
      </w:rPr>
    </w:lvl>
    <w:lvl w:ilvl="1" w:tplc="5EEA9AA6" w:tentative="1">
      <w:start w:val="1"/>
      <w:numFmt w:val="bullet"/>
      <w:lvlText w:val="o"/>
      <w:lvlJc w:val="left"/>
      <w:pPr>
        <w:ind w:left="1440" w:hanging="360"/>
      </w:pPr>
      <w:rPr>
        <w:rFonts w:ascii="Courier New" w:hAnsi="Courier New" w:cs="Courier New" w:hint="default"/>
      </w:rPr>
    </w:lvl>
    <w:lvl w:ilvl="2" w:tplc="5EB4BCA8" w:tentative="1">
      <w:start w:val="1"/>
      <w:numFmt w:val="bullet"/>
      <w:lvlText w:val=""/>
      <w:lvlJc w:val="left"/>
      <w:pPr>
        <w:ind w:left="2160" w:hanging="360"/>
      </w:pPr>
      <w:rPr>
        <w:rFonts w:ascii="Wingdings" w:hAnsi="Wingdings" w:hint="default"/>
      </w:rPr>
    </w:lvl>
    <w:lvl w:ilvl="3" w:tplc="01706E72" w:tentative="1">
      <w:start w:val="1"/>
      <w:numFmt w:val="bullet"/>
      <w:lvlText w:val=""/>
      <w:lvlJc w:val="left"/>
      <w:pPr>
        <w:ind w:left="2880" w:hanging="360"/>
      </w:pPr>
      <w:rPr>
        <w:rFonts w:ascii="Symbol" w:hAnsi="Symbol" w:hint="default"/>
      </w:rPr>
    </w:lvl>
    <w:lvl w:ilvl="4" w:tplc="77CAED56" w:tentative="1">
      <w:start w:val="1"/>
      <w:numFmt w:val="bullet"/>
      <w:lvlText w:val="o"/>
      <w:lvlJc w:val="left"/>
      <w:pPr>
        <w:ind w:left="3600" w:hanging="360"/>
      </w:pPr>
      <w:rPr>
        <w:rFonts w:ascii="Courier New" w:hAnsi="Courier New" w:cs="Courier New" w:hint="default"/>
      </w:rPr>
    </w:lvl>
    <w:lvl w:ilvl="5" w:tplc="A9F49214" w:tentative="1">
      <w:start w:val="1"/>
      <w:numFmt w:val="bullet"/>
      <w:lvlText w:val=""/>
      <w:lvlJc w:val="left"/>
      <w:pPr>
        <w:ind w:left="4320" w:hanging="360"/>
      </w:pPr>
      <w:rPr>
        <w:rFonts w:ascii="Wingdings" w:hAnsi="Wingdings" w:hint="default"/>
      </w:rPr>
    </w:lvl>
    <w:lvl w:ilvl="6" w:tplc="91A86C1E" w:tentative="1">
      <w:start w:val="1"/>
      <w:numFmt w:val="bullet"/>
      <w:lvlText w:val=""/>
      <w:lvlJc w:val="left"/>
      <w:pPr>
        <w:ind w:left="5040" w:hanging="360"/>
      </w:pPr>
      <w:rPr>
        <w:rFonts w:ascii="Symbol" w:hAnsi="Symbol" w:hint="default"/>
      </w:rPr>
    </w:lvl>
    <w:lvl w:ilvl="7" w:tplc="181EAF48" w:tentative="1">
      <w:start w:val="1"/>
      <w:numFmt w:val="bullet"/>
      <w:lvlText w:val="o"/>
      <w:lvlJc w:val="left"/>
      <w:pPr>
        <w:ind w:left="5760" w:hanging="360"/>
      </w:pPr>
      <w:rPr>
        <w:rFonts w:ascii="Courier New" w:hAnsi="Courier New" w:cs="Courier New" w:hint="default"/>
      </w:rPr>
    </w:lvl>
    <w:lvl w:ilvl="8" w:tplc="C80E36EE" w:tentative="1">
      <w:start w:val="1"/>
      <w:numFmt w:val="bullet"/>
      <w:lvlText w:val=""/>
      <w:lvlJc w:val="left"/>
      <w:pPr>
        <w:ind w:left="6480" w:hanging="360"/>
      </w:pPr>
      <w:rPr>
        <w:rFonts w:ascii="Wingdings" w:hAnsi="Wingdings" w:hint="default"/>
      </w:rPr>
    </w:lvl>
  </w:abstractNum>
  <w:abstractNum w:abstractNumId="38" w15:restartNumberingAfterBreak="0">
    <w:nsid w:val="709F58CC"/>
    <w:multiLevelType w:val="multilevel"/>
    <w:tmpl w:val="257A0C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9" w15:restartNumberingAfterBreak="0">
    <w:nsid w:val="72B0112A"/>
    <w:multiLevelType w:val="hybridMultilevel"/>
    <w:tmpl w:val="9752CE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73E44CD6"/>
    <w:multiLevelType w:val="hybridMultilevel"/>
    <w:tmpl w:val="EA822B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42" w15:restartNumberingAfterBreak="0">
    <w:nsid w:val="7BDF680E"/>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CEF4302"/>
    <w:multiLevelType w:val="hybridMultilevel"/>
    <w:tmpl w:val="71BA72B2"/>
    <w:lvl w:ilvl="0" w:tplc="896C6DB6">
      <w:start w:val="1"/>
      <w:numFmt w:val="decimal"/>
      <w:lvlText w:val="%1."/>
      <w:lvlJc w:val="left"/>
      <w:pPr>
        <w:ind w:left="-207" w:hanging="360"/>
      </w:pPr>
      <w:rPr>
        <w:rFonts w:ascii="Times New Roman" w:eastAsia="Times New Roman" w:hAnsi="Times New Roman" w:cs="Times New Roman"/>
        <w:i w:val="0"/>
      </w:rPr>
    </w:lvl>
    <w:lvl w:ilvl="1" w:tplc="04080019" w:tentative="1">
      <w:start w:val="1"/>
      <w:numFmt w:val="lowerLetter"/>
      <w:lvlText w:val="%2."/>
      <w:lvlJc w:val="left"/>
      <w:pPr>
        <w:ind w:left="513" w:hanging="360"/>
      </w:pPr>
    </w:lvl>
    <w:lvl w:ilvl="2" w:tplc="0408001B" w:tentative="1">
      <w:start w:val="1"/>
      <w:numFmt w:val="lowerRoman"/>
      <w:lvlText w:val="%3."/>
      <w:lvlJc w:val="right"/>
      <w:pPr>
        <w:ind w:left="1233" w:hanging="180"/>
      </w:pPr>
    </w:lvl>
    <w:lvl w:ilvl="3" w:tplc="0408000F" w:tentative="1">
      <w:start w:val="1"/>
      <w:numFmt w:val="decimal"/>
      <w:lvlText w:val="%4."/>
      <w:lvlJc w:val="left"/>
      <w:pPr>
        <w:ind w:left="1953" w:hanging="360"/>
      </w:pPr>
    </w:lvl>
    <w:lvl w:ilvl="4" w:tplc="04080019" w:tentative="1">
      <w:start w:val="1"/>
      <w:numFmt w:val="lowerLetter"/>
      <w:lvlText w:val="%5."/>
      <w:lvlJc w:val="left"/>
      <w:pPr>
        <w:ind w:left="2673" w:hanging="360"/>
      </w:pPr>
    </w:lvl>
    <w:lvl w:ilvl="5" w:tplc="0408001B" w:tentative="1">
      <w:start w:val="1"/>
      <w:numFmt w:val="lowerRoman"/>
      <w:lvlText w:val="%6."/>
      <w:lvlJc w:val="right"/>
      <w:pPr>
        <w:ind w:left="3393" w:hanging="180"/>
      </w:pPr>
    </w:lvl>
    <w:lvl w:ilvl="6" w:tplc="0408000F" w:tentative="1">
      <w:start w:val="1"/>
      <w:numFmt w:val="decimal"/>
      <w:lvlText w:val="%7."/>
      <w:lvlJc w:val="left"/>
      <w:pPr>
        <w:ind w:left="4113" w:hanging="360"/>
      </w:pPr>
    </w:lvl>
    <w:lvl w:ilvl="7" w:tplc="04080019" w:tentative="1">
      <w:start w:val="1"/>
      <w:numFmt w:val="lowerLetter"/>
      <w:lvlText w:val="%8."/>
      <w:lvlJc w:val="left"/>
      <w:pPr>
        <w:ind w:left="4833" w:hanging="360"/>
      </w:pPr>
    </w:lvl>
    <w:lvl w:ilvl="8" w:tplc="0408001B" w:tentative="1">
      <w:start w:val="1"/>
      <w:numFmt w:val="lowerRoman"/>
      <w:lvlText w:val="%9."/>
      <w:lvlJc w:val="right"/>
      <w:pPr>
        <w:ind w:left="5553" w:hanging="180"/>
      </w:pPr>
    </w:lvl>
  </w:abstractNum>
  <w:num w:numId="1" w16cid:durableId="281302431">
    <w:abstractNumId w:val="0"/>
  </w:num>
  <w:num w:numId="2" w16cid:durableId="1939097479">
    <w:abstractNumId w:val="1"/>
  </w:num>
  <w:num w:numId="3" w16cid:durableId="323046149">
    <w:abstractNumId w:val="2"/>
  </w:num>
  <w:num w:numId="4" w16cid:durableId="918758693">
    <w:abstractNumId w:val="3"/>
  </w:num>
  <w:num w:numId="5" w16cid:durableId="699479902">
    <w:abstractNumId w:val="4"/>
  </w:num>
  <w:num w:numId="6" w16cid:durableId="732048011">
    <w:abstractNumId w:val="5"/>
  </w:num>
  <w:num w:numId="7" w16cid:durableId="1272475659">
    <w:abstractNumId w:val="6"/>
  </w:num>
  <w:num w:numId="8" w16cid:durableId="1399937016">
    <w:abstractNumId w:val="7"/>
  </w:num>
  <w:num w:numId="9" w16cid:durableId="2024042638">
    <w:abstractNumId w:val="8"/>
  </w:num>
  <w:num w:numId="10" w16cid:durableId="688139231">
    <w:abstractNumId w:val="9"/>
  </w:num>
  <w:num w:numId="11" w16cid:durableId="1822037442">
    <w:abstractNumId w:val="10"/>
  </w:num>
  <w:num w:numId="12" w16cid:durableId="27294134">
    <w:abstractNumId w:val="41"/>
  </w:num>
  <w:num w:numId="13" w16cid:durableId="1794247829">
    <w:abstractNumId w:val="38"/>
  </w:num>
  <w:num w:numId="14" w16cid:durableId="406804690">
    <w:abstractNumId w:val="26"/>
  </w:num>
  <w:num w:numId="15" w16cid:durableId="1412779258">
    <w:abstractNumId w:val="27"/>
  </w:num>
  <w:num w:numId="16" w16cid:durableId="1487235033">
    <w:abstractNumId w:val="35"/>
  </w:num>
  <w:num w:numId="17" w16cid:durableId="1160849520">
    <w:abstractNumId w:val="23"/>
  </w:num>
  <w:num w:numId="18" w16cid:durableId="1718041082">
    <w:abstractNumId w:val="13"/>
  </w:num>
  <w:num w:numId="19" w16cid:durableId="670136684">
    <w:abstractNumId w:val="19"/>
  </w:num>
  <w:num w:numId="20" w16cid:durableId="1518959575">
    <w:abstractNumId w:val="43"/>
  </w:num>
  <w:num w:numId="21" w16cid:durableId="165176703">
    <w:abstractNumId w:val="15"/>
  </w:num>
  <w:num w:numId="22" w16cid:durableId="1356152408">
    <w:abstractNumId w:val="29"/>
  </w:num>
  <w:num w:numId="23" w16cid:durableId="987056546">
    <w:abstractNumId w:val="11"/>
  </w:num>
  <w:num w:numId="24" w16cid:durableId="1091462967">
    <w:abstractNumId w:val="37"/>
  </w:num>
  <w:num w:numId="25" w16cid:durableId="71464777">
    <w:abstractNumId w:val="36"/>
  </w:num>
  <w:num w:numId="26" w16cid:durableId="33889421">
    <w:abstractNumId w:val="30"/>
  </w:num>
  <w:num w:numId="27" w16cid:durableId="434524347">
    <w:abstractNumId w:val="33"/>
  </w:num>
  <w:num w:numId="28" w16cid:durableId="344015449">
    <w:abstractNumId w:val="22"/>
  </w:num>
  <w:num w:numId="29" w16cid:durableId="1518807349">
    <w:abstractNumId w:val="42"/>
  </w:num>
  <w:num w:numId="30" w16cid:durableId="1915047946">
    <w:abstractNumId w:val="39"/>
  </w:num>
  <w:num w:numId="31" w16cid:durableId="1022167832">
    <w:abstractNumId w:val="17"/>
  </w:num>
  <w:num w:numId="32" w16cid:durableId="1341196505">
    <w:abstractNumId w:val="12"/>
  </w:num>
  <w:num w:numId="33" w16cid:durableId="942033594">
    <w:abstractNumId w:val="21"/>
  </w:num>
  <w:num w:numId="34" w16cid:durableId="1853451787">
    <w:abstractNumId w:val="25"/>
  </w:num>
  <w:num w:numId="35" w16cid:durableId="1376197582">
    <w:abstractNumId w:val="18"/>
  </w:num>
  <w:num w:numId="36" w16cid:durableId="132068296">
    <w:abstractNumId w:val="32"/>
  </w:num>
  <w:num w:numId="37" w16cid:durableId="1595166273">
    <w:abstractNumId w:val="31"/>
  </w:num>
  <w:num w:numId="38" w16cid:durableId="1257517389">
    <w:abstractNumId w:val="40"/>
  </w:num>
  <w:num w:numId="39" w16cid:durableId="2135832835">
    <w:abstractNumId w:val="28"/>
  </w:num>
  <w:num w:numId="40" w16cid:durableId="2071997777">
    <w:abstractNumId w:val="14"/>
  </w:num>
  <w:num w:numId="41" w16cid:durableId="305280257">
    <w:abstractNumId w:val="16"/>
  </w:num>
  <w:num w:numId="42" w16cid:durableId="1628898044">
    <w:abstractNumId w:val="34"/>
  </w:num>
  <w:num w:numId="43" w16cid:durableId="869296754">
    <w:abstractNumId w:val="20"/>
  </w:num>
  <w:num w:numId="44" w16cid:durableId="28581801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E5561D"/>
    <w:rsid w:val="001B63AF"/>
    <w:rsid w:val="00236F77"/>
    <w:rsid w:val="00263484"/>
    <w:rsid w:val="00901DF6"/>
    <w:rsid w:val="00C561CC"/>
    <w:rsid w:val="00CC67A6"/>
    <w:rsid w:val="00D357C5"/>
    <w:rsid w:val="00DB15FC"/>
    <w:rsid w:val="00E5561D"/>
    <w:rsid w:val="00F700A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1847E"/>
  <w15:docId w15:val="{E9AE11D4-BFEC-4D0D-BDE1-3584949F6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561D"/>
    <w:pPr>
      <w:suppressAutoHyphens/>
      <w:spacing w:after="120"/>
      <w:jc w:val="both"/>
    </w:pPr>
    <w:rPr>
      <w:rFonts w:ascii="Calibri" w:eastAsia="Times New Roman" w:hAnsi="Calibri" w:cs="Calibri"/>
      <w:szCs w:val="24"/>
      <w:lang w:val="en-GB" w:eastAsia="ar-SA"/>
    </w:rPr>
  </w:style>
  <w:style w:type="paragraph" w:styleId="1">
    <w:name w:val="heading 1"/>
    <w:basedOn w:val="a"/>
    <w:next w:val="a"/>
    <w:link w:val="1Char"/>
    <w:uiPriority w:val="9"/>
    <w:qFormat/>
    <w:rsid w:val="00901DF6"/>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uiPriority w:val="9"/>
    <w:qFormat/>
    <w:rsid w:val="00901DF6"/>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901DF6"/>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qFormat/>
    <w:rsid w:val="00901DF6"/>
    <w:pPr>
      <w:keepNext/>
      <w:spacing w:before="240" w:after="60"/>
      <w:outlineLvl w:val="3"/>
    </w:pPr>
    <w:rPr>
      <w:rFonts w:ascii="Arial" w:hAnsi="Arial" w:cs="Times New Roman"/>
      <w:b/>
      <w:bCs/>
      <w:szCs w:val="28"/>
    </w:rPr>
  </w:style>
  <w:style w:type="paragraph" w:styleId="5">
    <w:name w:val="heading 5"/>
    <w:basedOn w:val="a"/>
    <w:next w:val="a"/>
    <w:link w:val="5Char"/>
    <w:uiPriority w:val="9"/>
    <w:qFormat/>
    <w:rsid w:val="00901DF6"/>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5561D"/>
    <w:pPr>
      <w:jc w:val="left"/>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Σώμα κειμένου_"/>
    <w:basedOn w:val="a0"/>
    <w:link w:val="10"/>
    <w:rsid w:val="00E5561D"/>
    <w:rPr>
      <w:rFonts w:ascii="Calibri" w:eastAsia="Calibri" w:hAnsi="Calibri" w:cs="Calibri"/>
    </w:rPr>
  </w:style>
  <w:style w:type="paragraph" w:customStyle="1" w:styleId="10">
    <w:name w:val="Σώμα κειμένου1"/>
    <w:basedOn w:val="a"/>
    <w:link w:val="a4"/>
    <w:rsid w:val="00E5561D"/>
    <w:pPr>
      <w:widowControl w:val="0"/>
      <w:suppressAutoHyphens w:val="0"/>
      <w:jc w:val="left"/>
    </w:pPr>
    <w:rPr>
      <w:rFonts w:eastAsia="Calibri"/>
      <w:szCs w:val="22"/>
      <w:lang w:val="el-GR" w:eastAsia="en-US"/>
    </w:rPr>
  </w:style>
  <w:style w:type="character" w:customStyle="1" w:styleId="a5">
    <w:name w:val="Λεζάντα πίνακα_"/>
    <w:basedOn w:val="a0"/>
    <w:link w:val="a6"/>
    <w:rsid w:val="00E5561D"/>
    <w:rPr>
      <w:rFonts w:ascii="Calibri" w:eastAsia="Calibri" w:hAnsi="Calibri" w:cs="Calibri"/>
      <w:b/>
      <w:bCs/>
    </w:rPr>
  </w:style>
  <w:style w:type="paragraph" w:customStyle="1" w:styleId="a6">
    <w:name w:val="Λεζάντα πίνακα"/>
    <w:basedOn w:val="a"/>
    <w:link w:val="a5"/>
    <w:rsid w:val="00E5561D"/>
    <w:pPr>
      <w:widowControl w:val="0"/>
      <w:suppressAutoHyphens w:val="0"/>
      <w:spacing w:after="0"/>
      <w:jc w:val="center"/>
    </w:pPr>
    <w:rPr>
      <w:rFonts w:eastAsia="Calibri"/>
      <w:b/>
      <w:bCs/>
      <w:szCs w:val="22"/>
      <w:lang w:val="el-GR" w:eastAsia="en-US"/>
    </w:rPr>
  </w:style>
  <w:style w:type="character" w:customStyle="1" w:styleId="1Char">
    <w:name w:val="Επικεφαλίδα 1 Char"/>
    <w:basedOn w:val="a0"/>
    <w:link w:val="1"/>
    <w:uiPriority w:val="9"/>
    <w:rsid w:val="00901DF6"/>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uiPriority w:val="9"/>
    <w:rsid w:val="00901DF6"/>
    <w:rPr>
      <w:rFonts w:ascii="Arial" w:eastAsia="Times New Roman" w:hAnsi="Arial" w:cs="Arial"/>
      <w:b/>
      <w:color w:val="002060"/>
      <w:sz w:val="24"/>
      <w:lang w:val="en-GB" w:eastAsia="ar-SA"/>
    </w:rPr>
  </w:style>
  <w:style w:type="character" w:customStyle="1" w:styleId="3Char">
    <w:name w:val="Επικεφαλίδα 3 Char"/>
    <w:basedOn w:val="a0"/>
    <w:link w:val="3"/>
    <w:uiPriority w:val="9"/>
    <w:rsid w:val="00901DF6"/>
    <w:rPr>
      <w:rFonts w:ascii="Arial" w:eastAsia="Times New Roman" w:hAnsi="Arial" w:cs="Times New Roman"/>
      <w:b/>
      <w:bCs/>
      <w:szCs w:val="26"/>
      <w:lang w:val="en-GB" w:eastAsia="ar-SA"/>
    </w:rPr>
  </w:style>
  <w:style w:type="character" w:customStyle="1" w:styleId="4Char">
    <w:name w:val="Επικεφαλίδα 4 Char"/>
    <w:basedOn w:val="a0"/>
    <w:link w:val="4"/>
    <w:uiPriority w:val="9"/>
    <w:rsid w:val="00901DF6"/>
    <w:rPr>
      <w:rFonts w:ascii="Arial" w:eastAsia="Times New Roman" w:hAnsi="Arial" w:cs="Times New Roman"/>
      <w:b/>
      <w:bCs/>
      <w:szCs w:val="28"/>
      <w:lang w:val="en-GB" w:eastAsia="ar-SA"/>
    </w:rPr>
  </w:style>
  <w:style w:type="character" w:customStyle="1" w:styleId="5Char">
    <w:name w:val="Επικεφαλίδα 5 Char"/>
    <w:basedOn w:val="a0"/>
    <w:link w:val="5"/>
    <w:uiPriority w:val="9"/>
    <w:rsid w:val="00901DF6"/>
    <w:rPr>
      <w:rFonts w:ascii="Lucida Sans" w:eastAsia="Times New Roman" w:hAnsi="Lucida Sans" w:cs="Lucida Sans"/>
      <w:b/>
      <w:szCs w:val="20"/>
      <w:lang w:val="en-US" w:eastAsia="ar-SA"/>
    </w:rPr>
  </w:style>
  <w:style w:type="character" w:customStyle="1" w:styleId="WW8Num1z0">
    <w:name w:val="WW8Num1z0"/>
    <w:rsid w:val="00901DF6"/>
  </w:style>
  <w:style w:type="character" w:customStyle="1" w:styleId="WW8Num1z1">
    <w:name w:val="WW8Num1z1"/>
    <w:rsid w:val="00901DF6"/>
  </w:style>
  <w:style w:type="character" w:customStyle="1" w:styleId="WW8Num1z2">
    <w:name w:val="WW8Num1z2"/>
    <w:rsid w:val="00901DF6"/>
  </w:style>
  <w:style w:type="character" w:customStyle="1" w:styleId="WW8Num1z3">
    <w:name w:val="WW8Num1z3"/>
    <w:rsid w:val="00901DF6"/>
  </w:style>
  <w:style w:type="character" w:customStyle="1" w:styleId="WW8Num1z4">
    <w:name w:val="WW8Num1z4"/>
    <w:rsid w:val="00901DF6"/>
    <w:rPr>
      <w:rFonts w:ascii="Arial" w:hAnsi="Arial" w:cs="Times New Roman"/>
      <w:b w:val="0"/>
      <w:i w:val="0"/>
      <w:sz w:val="20"/>
      <w:szCs w:val="20"/>
    </w:rPr>
  </w:style>
  <w:style w:type="character" w:customStyle="1" w:styleId="WW8Num1z5">
    <w:name w:val="WW8Num1z5"/>
    <w:rsid w:val="00901DF6"/>
  </w:style>
  <w:style w:type="character" w:customStyle="1" w:styleId="WW8Num1z6">
    <w:name w:val="WW8Num1z6"/>
    <w:rsid w:val="00901DF6"/>
  </w:style>
  <w:style w:type="character" w:customStyle="1" w:styleId="WW8Num1z7">
    <w:name w:val="WW8Num1z7"/>
    <w:rsid w:val="00901DF6"/>
  </w:style>
  <w:style w:type="character" w:customStyle="1" w:styleId="WW8Num1z8">
    <w:name w:val="WW8Num1z8"/>
    <w:rsid w:val="00901DF6"/>
  </w:style>
  <w:style w:type="character" w:customStyle="1" w:styleId="WW8Num2z0">
    <w:name w:val="WW8Num2z0"/>
    <w:rsid w:val="00901DF6"/>
    <w:rPr>
      <w:rFonts w:ascii="Symbol" w:hAnsi="Symbol" w:cs="Symbol"/>
      <w:lang w:val="el-GR"/>
    </w:rPr>
  </w:style>
  <w:style w:type="character" w:customStyle="1" w:styleId="WW8Num3z0">
    <w:name w:val="WW8Num3z0"/>
    <w:rsid w:val="00901DF6"/>
    <w:rPr>
      <w:lang w:val="el-GR"/>
    </w:rPr>
  </w:style>
  <w:style w:type="character" w:customStyle="1" w:styleId="WW8Num4z0">
    <w:name w:val="WW8Num4z0"/>
    <w:rsid w:val="00901DF6"/>
    <w:rPr>
      <w:rFonts w:ascii="Webdings" w:hAnsi="Webdings" w:cs="Webdings"/>
      <w:color w:val="333399"/>
      <w:sz w:val="16"/>
    </w:rPr>
  </w:style>
  <w:style w:type="character" w:customStyle="1" w:styleId="WW8Num5z0">
    <w:name w:val="WW8Num5z0"/>
    <w:rsid w:val="00901DF6"/>
    <w:rPr>
      <w:shd w:val="clear" w:color="auto" w:fill="FFFF00"/>
      <w:lang w:val="el-GR"/>
    </w:rPr>
  </w:style>
  <w:style w:type="character" w:customStyle="1" w:styleId="WW8Num6z0">
    <w:name w:val="WW8Num6z0"/>
    <w:rsid w:val="00901DF6"/>
    <w:rPr>
      <w:b/>
      <w:bCs/>
      <w:szCs w:val="22"/>
      <w:lang w:val="el-GR"/>
    </w:rPr>
  </w:style>
  <w:style w:type="character" w:customStyle="1" w:styleId="WW8Num6z1">
    <w:name w:val="WW8Num6z1"/>
    <w:rsid w:val="00901DF6"/>
  </w:style>
  <w:style w:type="character" w:customStyle="1" w:styleId="WW8Num6z2">
    <w:name w:val="WW8Num6z2"/>
    <w:rsid w:val="00901DF6"/>
  </w:style>
  <w:style w:type="character" w:customStyle="1" w:styleId="WW8Num6z3">
    <w:name w:val="WW8Num6z3"/>
    <w:rsid w:val="00901DF6"/>
  </w:style>
  <w:style w:type="character" w:customStyle="1" w:styleId="WW8Num6z4">
    <w:name w:val="WW8Num6z4"/>
    <w:rsid w:val="00901DF6"/>
  </w:style>
  <w:style w:type="character" w:customStyle="1" w:styleId="WW8Num6z5">
    <w:name w:val="WW8Num6z5"/>
    <w:rsid w:val="00901DF6"/>
  </w:style>
  <w:style w:type="character" w:customStyle="1" w:styleId="WW8Num6z6">
    <w:name w:val="WW8Num6z6"/>
    <w:rsid w:val="00901DF6"/>
  </w:style>
  <w:style w:type="character" w:customStyle="1" w:styleId="WW8Num6z7">
    <w:name w:val="WW8Num6z7"/>
    <w:rsid w:val="00901DF6"/>
  </w:style>
  <w:style w:type="character" w:customStyle="1" w:styleId="WW8Num6z8">
    <w:name w:val="WW8Num6z8"/>
    <w:rsid w:val="00901DF6"/>
  </w:style>
  <w:style w:type="character" w:customStyle="1" w:styleId="WW8Num7z0">
    <w:name w:val="WW8Num7z0"/>
    <w:rsid w:val="00901DF6"/>
    <w:rPr>
      <w:b/>
      <w:bCs/>
      <w:szCs w:val="22"/>
      <w:lang w:val="el-GR"/>
    </w:rPr>
  </w:style>
  <w:style w:type="character" w:customStyle="1" w:styleId="WW8Num7z1">
    <w:name w:val="WW8Num7z1"/>
    <w:rsid w:val="00901DF6"/>
    <w:rPr>
      <w:rFonts w:eastAsia="Calibri"/>
      <w:lang w:val="el-GR"/>
    </w:rPr>
  </w:style>
  <w:style w:type="character" w:customStyle="1" w:styleId="WW8Num7z2">
    <w:name w:val="WW8Num7z2"/>
    <w:rsid w:val="00901DF6"/>
  </w:style>
  <w:style w:type="character" w:customStyle="1" w:styleId="WW8Num7z3">
    <w:name w:val="WW8Num7z3"/>
    <w:rsid w:val="00901DF6"/>
  </w:style>
  <w:style w:type="character" w:customStyle="1" w:styleId="WW8Num7z4">
    <w:name w:val="WW8Num7z4"/>
    <w:rsid w:val="00901DF6"/>
  </w:style>
  <w:style w:type="character" w:customStyle="1" w:styleId="WW8Num7z5">
    <w:name w:val="WW8Num7z5"/>
    <w:rsid w:val="00901DF6"/>
  </w:style>
  <w:style w:type="character" w:customStyle="1" w:styleId="WW8Num7z6">
    <w:name w:val="WW8Num7z6"/>
    <w:rsid w:val="00901DF6"/>
  </w:style>
  <w:style w:type="character" w:customStyle="1" w:styleId="WW8Num7z7">
    <w:name w:val="WW8Num7z7"/>
    <w:rsid w:val="00901DF6"/>
  </w:style>
  <w:style w:type="character" w:customStyle="1" w:styleId="WW8Num7z8">
    <w:name w:val="WW8Num7z8"/>
    <w:rsid w:val="00901DF6"/>
  </w:style>
  <w:style w:type="character" w:customStyle="1" w:styleId="WW8Num8z0">
    <w:name w:val="WW8Num8z0"/>
    <w:rsid w:val="00901DF6"/>
    <w:rPr>
      <w:rFonts w:ascii="Symbol" w:hAnsi="Symbol" w:cs="OpenSymbol"/>
      <w:color w:val="5B9BD5"/>
    </w:rPr>
  </w:style>
  <w:style w:type="character" w:customStyle="1" w:styleId="WW8Num9z0">
    <w:name w:val="WW8Num9z0"/>
    <w:rsid w:val="00901DF6"/>
    <w:rPr>
      <w:rFonts w:ascii="Angsana New" w:hAnsi="Angsana New" w:cs="Angsana New"/>
      <w:color w:val="000000"/>
      <w:kern w:val="1"/>
      <w:szCs w:val="22"/>
      <w:shd w:val="clear" w:color="auto" w:fill="FFFFFF"/>
      <w:lang w:val="el-GR"/>
    </w:rPr>
  </w:style>
  <w:style w:type="character" w:customStyle="1" w:styleId="WW8Num10z0">
    <w:name w:val="WW8Num10z0"/>
    <w:rsid w:val="00901DF6"/>
    <w:rPr>
      <w:rFonts w:ascii="Symbol" w:hAnsi="Symbol" w:cs="Symbol"/>
      <w:kern w:val="1"/>
      <w:shd w:val="clear" w:color="auto" w:fill="C0C0C0"/>
      <w:lang w:val="el-GR"/>
    </w:rPr>
  </w:style>
  <w:style w:type="character" w:customStyle="1" w:styleId="WW8Num11z0">
    <w:name w:val="WW8Num11z0"/>
    <w:rsid w:val="00901DF6"/>
    <w:rPr>
      <w:rFonts w:ascii="Symbol" w:hAnsi="Symbol" w:cs="Symbol" w:hint="default"/>
      <w:lang w:val="el-GR"/>
    </w:rPr>
  </w:style>
  <w:style w:type="character" w:customStyle="1" w:styleId="WW8Num11z1">
    <w:name w:val="WW8Num11z1"/>
    <w:rsid w:val="00901DF6"/>
    <w:rPr>
      <w:rFonts w:ascii="Courier New" w:hAnsi="Courier New" w:cs="Courier New" w:hint="default"/>
    </w:rPr>
  </w:style>
  <w:style w:type="character" w:customStyle="1" w:styleId="WW8Num11z2">
    <w:name w:val="WW8Num11z2"/>
    <w:rsid w:val="00901DF6"/>
    <w:rPr>
      <w:rFonts w:ascii="Wingdings" w:hAnsi="Wingdings" w:cs="Wingdings" w:hint="default"/>
    </w:rPr>
  </w:style>
  <w:style w:type="character" w:customStyle="1" w:styleId="50">
    <w:name w:val="Προεπιλεγμένη γραμματοσειρά5"/>
    <w:rsid w:val="00901DF6"/>
  </w:style>
  <w:style w:type="character" w:customStyle="1" w:styleId="WW8Num10z1">
    <w:name w:val="WW8Num10z1"/>
    <w:rsid w:val="00901DF6"/>
  </w:style>
  <w:style w:type="character" w:customStyle="1" w:styleId="WW8Num10z2">
    <w:name w:val="WW8Num10z2"/>
    <w:rsid w:val="00901DF6"/>
  </w:style>
  <w:style w:type="character" w:customStyle="1" w:styleId="WW8Num10z3">
    <w:name w:val="WW8Num10z3"/>
    <w:rsid w:val="00901DF6"/>
  </w:style>
  <w:style w:type="character" w:customStyle="1" w:styleId="WW8Num10z4">
    <w:name w:val="WW8Num10z4"/>
    <w:rsid w:val="00901DF6"/>
  </w:style>
  <w:style w:type="character" w:customStyle="1" w:styleId="WW8Num10z5">
    <w:name w:val="WW8Num10z5"/>
    <w:rsid w:val="00901DF6"/>
  </w:style>
  <w:style w:type="character" w:customStyle="1" w:styleId="WW8Num10z6">
    <w:name w:val="WW8Num10z6"/>
    <w:rsid w:val="00901DF6"/>
  </w:style>
  <w:style w:type="character" w:customStyle="1" w:styleId="WW8Num10z7">
    <w:name w:val="WW8Num10z7"/>
    <w:rsid w:val="00901DF6"/>
  </w:style>
  <w:style w:type="character" w:customStyle="1" w:styleId="WW8Num10z8">
    <w:name w:val="WW8Num10z8"/>
    <w:rsid w:val="00901DF6"/>
  </w:style>
  <w:style w:type="character" w:customStyle="1" w:styleId="WW-">
    <w:name w:val="WW-Προεπιλεγμένη γραμματοσειρά"/>
    <w:rsid w:val="00901DF6"/>
  </w:style>
  <w:style w:type="character" w:customStyle="1" w:styleId="WW-DefaultParagraphFont">
    <w:name w:val="WW-Default Paragraph Font"/>
    <w:rsid w:val="00901DF6"/>
  </w:style>
  <w:style w:type="character" w:customStyle="1" w:styleId="WW8Num8z1">
    <w:name w:val="WW8Num8z1"/>
    <w:rsid w:val="00901DF6"/>
    <w:rPr>
      <w:rFonts w:eastAsia="Calibri"/>
      <w:lang w:val="el-GR"/>
    </w:rPr>
  </w:style>
  <w:style w:type="character" w:customStyle="1" w:styleId="WW8Num8z2">
    <w:name w:val="WW8Num8z2"/>
    <w:rsid w:val="00901DF6"/>
  </w:style>
  <w:style w:type="character" w:customStyle="1" w:styleId="WW8Num8z3">
    <w:name w:val="WW8Num8z3"/>
    <w:rsid w:val="00901DF6"/>
  </w:style>
  <w:style w:type="character" w:customStyle="1" w:styleId="WW8Num8z4">
    <w:name w:val="WW8Num8z4"/>
    <w:rsid w:val="00901DF6"/>
  </w:style>
  <w:style w:type="character" w:customStyle="1" w:styleId="WW8Num8z5">
    <w:name w:val="WW8Num8z5"/>
    <w:rsid w:val="00901DF6"/>
  </w:style>
  <w:style w:type="character" w:customStyle="1" w:styleId="WW8Num8z6">
    <w:name w:val="WW8Num8z6"/>
    <w:rsid w:val="00901DF6"/>
  </w:style>
  <w:style w:type="character" w:customStyle="1" w:styleId="WW8Num8z7">
    <w:name w:val="WW8Num8z7"/>
    <w:rsid w:val="00901DF6"/>
  </w:style>
  <w:style w:type="character" w:customStyle="1" w:styleId="WW8Num8z8">
    <w:name w:val="WW8Num8z8"/>
    <w:rsid w:val="00901DF6"/>
  </w:style>
  <w:style w:type="character" w:customStyle="1" w:styleId="WW8Num11z3">
    <w:name w:val="WW8Num11z3"/>
    <w:rsid w:val="00901DF6"/>
  </w:style>
  <w:style w:type="character" w:customStyle="1" w:styleId="WW8Num11z4">
    <w:name w:val="WW8Num11z4"/>
    <w:rsid w:val="00901DF6"/>
  </w:style>
  <w:style w:type="character" w:customStyle="1" w:styleId="WW8Num11z5">
    <w:name w:val="WW8Num11z5"/>
    <w:rsid w:val="00901DF6"/>
  </w:style>
  <w:style w:type="character" w:customStyle="1" w:styleId="WW8Num11z6">
    <w:name w:val="WW8Num11z6"/>
    <w:rsid w:val="00901DF6"/>
  </w:style>
  <w:style w:type="character" w:customStyle="1" w:styleId="WW8Num11z7">
    <w:name w:val="WW8Num11z7"/>
    <w:rsid w:val="00901DF6"/>
  </w:style>
  <w:style w:type="character" w:customStyle="1" w:styleId="WW8Num11z8">
    <w:name w:val="WW8Num11z8"/>
    <w:rsid w:val="00901DF6"/>
  </w:style>
  <w:style w:type="character" w:customStyle="1" w:styleId="WW-DefaultParagraphFont1">
    <w:name w:val="WW-Default Paragraph Font1"/>
    <w:rsid w:val="00901DF6"/>
  </w:style>
  <w:style w:type="character" w:customStyle="1" w:styleId="40">
    <w:name w:val="Προεπιλεγμένη γραμματοσειρά4"/>
    <w:rsid w:val="00901DF6"/>
  </w:style>
  <w:style w:type="character" w:customStyle="1" w:styleId="WW8Num2z1">
    <w:name w:val="WW8Num2z1"/>
    <w:rsid w:val="00901DF6"/>
  </w:style>
  <w:style w:type="character" w:customStyle="1" w:styleId="WW8Num2z2">
    <w:name w:val="WW8Num2z2"/>
    <w:rsid w:val="00901DF6"/>
  </w:style>
  <w:style w:type="character" w:customStyle="1" w:styleId="WW8Num2z3">
    <w:name w:val="WW8Num2z3"/>
    <w:rsid w:val="00901DF6"/>
  </w:style>
  <w:style w:type="character" w:customStyle="1" w:styleId="WW8Num2z4">
    <w:name w:val="WW8Num2z4"/>
    <w:rsid w:val="00901DF6"/>
    <w:rPr>
      <w:rFonts w:ascii="Arial" w:hAnsi="Arial" w:cs="Times New Roman"/>
      <w:b w:val="0"/>
      <w:i w:val="0"/>
      <w:sz w:val="20"/>
      <w:szCs w:val="20"/>
    </w:rPr>
  </w:style>
  <w:style w:type="character" w:customStyle="1" w:styleId="WW8Num2z5">
    <w:name w:val="WW8Num2z5"/>
    <w:rsid w:val="00901DF6"/>
  </w:style>
  <w:style w:type="character" w:customStyle="1" w:styleId="WW8Num2z6">
    <w:name w:val="WW8Num2z6"/>
    <w:rsid w:val="00901DF6"/>
  </w:style>
  <w:style w:type="character" w:customStyle="1" w:styleId="WW8Num2z7">
    <w:name w:val="WW8Num2z7"/>
    <w:rsid w:val="00901DF6"/>
  </w:style>
  <w:style w:type="character" w:customStyle="1" w:styleId="WW8Num2z8">
    <w:name w:val="WW8Num2z8"/>
    <w:rsid w:val="00901DF6"/>
  </w:style>
  <w:style w:type="character" w:customStyle="1" w:styleId="WW8Num9z1">
    <w:name w:val="WW8Num9z1"/>
    <w:rsid w:val="00901DF6"/>
    <w:rPr>
      <w:rFonts w:eastAsia="Calibri"/>
      <w:lang w:val="el-GR"/>
    </w:rPr>
  </w:style>
  <w:style w:type="character" w:customStyle="1" w:styleId="WW8Num9z2">
    <w:name w:val="WW8Num9z2"/>
    <w:rsid w:val="00901DF6"/>
  </w:style>
  <w:style w:type="character" w:customStyle="1" w:styleId="WW8Num9z3">
    <w:name w:val="WW8Num9z3"/>
    <w:rsid w:val="00901DF6"/>
  </w:style>
  <w:style w:type="character" w:customStyle="1" w:styleId="WW8Num9z4">
    <w:name w:val="WW8Num9z4"/>
    <w:rsid w:val="00901DF6"/>
  </w:style>
  <w:style w:type="character" w:customStyle="1" w:styleId="WW8Num9z5">
    <w:name w:val="WW8Num9z5"/>
    <w:rsid w:val="00901DF6"/>
  </w:style>
  <w:style w:type="character" w:customStyle="1" w:styleId="WW8Num9z6">
    <w:name w:val="WW8Num9z6"/>
    <w:rsid w:val="00901DF6"/>
  </w:style>
  <w:style w:type="character" w:customStyle="1" w:styleId="WW8Num9z7">
    <w:name w:val="WW8Num9z7"/>
    <w:rsid w:val="00901DF6"/>
  </w:style>
  <w:style w:type="character" w:customStyle="1" w:styleId="WW8Num9z8">
    <w:name w:val="WW8Num9z8"/>
    <w:rsid w:val="00901DF6"/>
  </w:style>
  <w:style w:type="character" w:customStyle="1" w:styleId="WW-DefaultParagraphFont11">
    <w:name w:val="WW-Default Paragraph Font11"/>
    <w:rsid w:val="00901DF6"/>
  </w:style>
  <w:style w:type="character" w:customStyle="1" w:styleId="WW8Num12z0">
    <w:name w:val="WW8Num12z0"/>
    <w:rsid w:val="00901DF6"/>
    <w:rPr>
      <w:rFonts w:ascii="Symbol" w:hAnsi="Symbol" w:cs="Symbol"/>
    </w:rPr>
  </w:style>
  <w:style w:type="character" w:customStyle="1" w:styleId="WW8Num12z1">
    <w:name w:val="WW8Num12z1"/>
    <w:rsid w:val="00901DF6"/>
    <w:rPr>
      <w:rFonts w:ascii="Courier New" w:hAnsi="Courier New" w:cs="Courier New"/>
    </w:rPr>
  </w:style>
  <w:style w:type="character" w:customStyle="1" w:styleId="WW8Num12z2">
    <w:name w:val="WW8Num12z2"/>
    <w:rsid w:val="00901DF6"/>
    <w:rPr>
      <w:rFonts w:ascii="Wingdings" w:hAnsi="Wingdings" w:cs="Wingdings"/>
    </w:rPr>
  </w:style>
  <w:style w:type="character" w:customStyle="1" w:styleId="WW-DefaultParagraphFont111">
    <w:name w:val="WW-Default Paragraph Font111"/>
    <w:rsid w:val="00901DF6"/>
  </w:style>
  <w:style w:type="character" w:customStyle="1" w:styleId="WW-DefaultParagraphFont1111">
    <w:name w:val="WW-Default Paragraph Font1111"/>
    <w:rsid w:val="00901DF6"/>
  </w:style>
  <w:style w:type="character" w:customStyle="1" w:styleId="WW-DefaultParagraphFont11111">
    <w:name w:val="WW-Default Paragraph Font11111"/>
    <w:rsid w:val="00901DF6"/>
  </w:style>
  <w:style w:type="character" w:customStyle="1" w:styleId="30">
    <w:name w:val="Προεπιλεγμένη γραμματοσειρά3"/>
    <w:rsid w:val="00901DF6"/>
  </w:style>
  <w:style w:type="character" w:customStyle="1" w:styleId="WW-DefaultParagraphFont111111">
    <w:name w:val="WW-Default Paragraph Font111111"/>
    <w:rsid w:val="00901DF6"/>
  </w:style>
  <w:style w:type="character" w:customStyle="1" w:styleId="DefaultParagraphFont2">
    <w:name w:val="Default Paragraph Font2"/>
    <w:rsid w:val="00901DF6"/>
  </w:style>
  <w:style w:type="character" w:customStyle="1" w:styleId="WW8Num12z3">
    <w:name w:val="WW8Num12z3"/>
    <w:rsid w:val="00901DF6"/>
  </w:style>
  <w:style w:type="character" w:customStyle="1" w:styleId="WW8Num12z4">
    <w:name w:val="WW8Num12z4"/>
    <w:rsid w:val="00901DF6"/>
  </w:style>
  <w:style w:type="character" w:customStyle="1" w:styleId="WW8Num12z5">
    <w:name w:val="WW8Num12z5"/>
    <w:rsid w:val="00901DF6"/>
  </w:style>
  <w:style w:type="character" w:customStyle="1" w:styleId="WW8Num12z6">
    <w:name w:val="WW8Num12z6"/>
    <w:rsid w:val="00901DF6"/>
  </w:style>
  <w:style w:type="character" w:customStyle="1" w:styleId="WW8Num12z7">
    <w:name w:val="WW8Num12z7"/>
    <w:rsid w:val="00901DF6"/>
  </w:style>
  <w:style w:type="character" w:customStyle="1" w:styleId="WW8Num12z8">
    <w:name w:val="WW8Num12z8"/>
    <w:rsid w:val="00901DF6"/>
  </w:style>
  <w:style w:type="character" w:customStyle="1" w:styleId="WW8Num13z0">
    <w:name w:val="WW8Num13z0"/>
    <w:rsid w:val="00901DF6"/>
    <w:rPr>
      <w:rFonts w:ascii="Symbol" w:hAnsi="Symbol" w:cs="OpenSymbol"/>
    </w:rPr>
  </w:style>
  <w:style w:type="character" w:customStyle="1" w:styleId="WW-DefaultParagraphFont1111111">
    <w:name w:val="WW-Default Paragraph Font1111111"/>
    <w:rsid w:val="00901DF6"/>
  </w:style>
  <w:style w:type="character" w:customStyle="1" w:styleId="WW8Num13z1">
    <w:name w:val="WW8Num13z1"/>
    <w:rsid w:val="00901DF6"/>
    <w:rPr>
      <w:rFonts w:eastAsia="Calibri"/>
      <w:lang w:val="el-GR"/>
    </w:rPr>
  </w:style>
  <w:style w:type="character" w:customStyle="1" w:styleId="WW8Num13z2">
    <w:name w:val="WW8Num13z2"/>
    <w:rsid w:val="00901DF6"/>
  </w:style>
  <w:style w:type="character" w:customStyle="1" w:styleId="WW8Num13z3">
    <w:name w:val="WW8Num13z3"/>
    <w:rsid w:val="00901DF6"/>
  </w:style>
  <w:style w:type="character" w:customStyle="1" w:styleId="WW8Num13z4">
    <w:name w:val="WW8Num13z4"/>
    <w:rsid w:val="00901DF6"/>
  </w:style>
  <w:style w:type="character" w:customStyle="1" w:styleId="WW8Num13z5">
    <w:name w:val="WW8Num13z5"/>
    <w:rsid w:val="00901DF6"/>
  </w:style>
  <w:style w:type="character" w:customStyle="1" w:styleId="WW8Num13z6">
    <w:name w:val="WW8Num13z6"/>
    <w:rsid w:val="00901DF6"/>
  </w:style>
  <w:style w:type="character" w:customStyle="1" w:styleId="WW8Num13z7">
    <w:name w:val="WW8Num13z7"/>
    <w:rsid w:val="00901DF6"/>
  </w:style>
  <w:style w:type="character" w:customStyle="1" w:styleId="WW8Num13z8">
    <w:name w:val="WW8Num13z8"/>
    <w:rsid w:val="00901DF6"/>
  </w:style>
  <w:style w:type="character" w:customStyle="1" w:styleId="WW8Num14z0">
    <w:name w:val="WW8Num14z0"/>
    <w:rsid w:val="00901DF6"/>
    <w:rPr>
      <w:rFonts w:ascii="Symbol" w:hAnsi="Symbol" w:cs="OpenSymbol"/>
    </w:rPr>
  </w:style>
  <w:style w:type="character" w:customStyle="1" w:styleId="WW8Num14z1">
    <w:name w:val="WW8Num14z1"/>
    <w:rsid w:val="00901DF6"/>
  </w:style>
  <w:style w:type="character" w:customStyle="1" w:styleId="WW8Num14z2">
    <w:name w:val="WW8Num14z2"/>
    <w:rsid w:val="00901DF6"/>
  </w:style>
  <w:style w:type="character" w:customStyle="1" w:styleId="WW8Num14z3">
    <w:name w:val="WW8Num14z3"/>
    <w:rsid w:val="00901DF6"/>
  </w:style>
  <w:style w:type="character" w:customStyle="1" w:styleId="WW8Num14z4">
    <w:name w:val="WW8Num14z4"/>
    <w:rsid w:val="00901DF6"/>
  </w:style>
  <w:style w:type="character" w:customStyle="1" w:styleId="WW8Num14z5">
    <w:name w:val="WW8Num14z5"/>
    <w:rsid w:val="00901DF6"/>
  </w:style>
  <w:style w:type="character" w:customStyle="1" w:styleId="WW8Num14z6">
    <w:name w:val="WW8Num14z6"/>
    <w:rsid w:val="00901DF6"/>
  </w:style>
  <w:style w:type="character" w:customStyle="1" w:styleId="WW8Num14z7">
    <w:name w:val="WW8Num14z7"/>
    <w:rsid w:val="00901DF6"/>
  </w:style>
  <w:style w:type="character" w:customStyle="1" w:styleId="WW8Num14z8">
    <w:name w:val="WW8Num14z8"/>
    <w:rsid w:val="00901DF6"/>
  </w:style>
  <w:style w:type="character" w:customStyle="1" w:styleId="WW8Num15z0">
    <w:name w:val="WW8Num15z0"/>
    <w:rsid w:val="00901DF6"/>
  </w:style>
  <w:style w:type="character" w:customStyle="1" w:styleId="WW8Num15z1">
    <w:name w:val="WW8Num15z1"/>
    <w:rsid w:val="00901DF6"/>
  </w:style>
  <w:style w:type="character" w:customStyle="1" w:styleId="WW8Num15z2">
    <w:name w:val="WW8Num15z2"/>
    <w:rsid w:val="00901DF6"/>
  </w:style>
  <w:style w:type="character" w:customStyle="1" w:styleId="WW8Num15z3">
    <w:name w:val="WW8Num15z3"/>
    <w:rsid w:val="00901DF6"/>
  </w:style>
  <w:style w:type="character" w:customStyle="1" w:styleId="WW8Num15z4">
    <w:name w:val="WW8Num15z4"/>
    <w:rsid w:val="00901DF6"/>
  </w:style>
  <w:style w:type="character" w:customStyle="1" w:styleId="WW8Num15z5">
    <w:name w:val="WW8Num15z5"/>
    <w:rsid w:val="00901DF6"/>
  </w:style>
  <w:style w:type="character" w:customStyle="1" w:styleId="WW8Num15z6">
    <w:name w:val="WW8Num15z6"/>
    <w:rsid w:val="00901DF6"/>
  </w:style>
  <w:style w:type="character" w:customStyle="1" w:styleId="WW8Num15z7">
    <w:name w:val="WW8Num15z7"/>
    <w:rsid w:val="00901DF6"/>
  </w:style>
  <w:style w:type="character" w:customStyle="1" w:styleId="WW8Num15z8">
    <w:name w:val="WW8Num15z8"/>
    <w:rsid w:val="00901DF6"/>
  </w:style>
  <w:style w:type="character" w:customStyle="1" w:styleId="WW8Num16z0">
    <w:name w:val="WW8Num16z0"/>
    <w:rsid w:val="00901DF6"/>
  </w:style>
  <w:style w:type="character" w:customStyle="1" w:styleId="WW8Num16z1">
    <w:name w:val="WW8Num16z1"/>
    <w:rsid w:val="00901DF6"/>
  </w:style>
  <w:style w:type="character" w:customStyle="1" w:styleId="WW8Num16z2">
    <w:name w:val="WW8Num16z2"/>
    <w:rsid w:val="00901DF6"/>
  </w:style>
  <w:style w:type="character" w:customStyle="1" w:styleId="WW8Num16z3">
    <w:name w:val="WW8Num16z3"/>
    <w:rsid w:val="00901DF6"/>
  </w:style>
  <w:style w:type="character" w:customStyle="1" w:styleId="WW8Num16z4">
    <w:name w:val="WW8Num16z4"/>
    <w:rsid w:val="00901DF6"/>
  </w:style>
  <w:style w:type="character" w:customStyle="1" w:styleId="WW8Num16z5">
    <w:name w:val="WW8Num16z5"/>
    <w:rsid w:val="00901DF6"/>
  </w:style>
  <w:style w:type="character" w:customStyle="1" w:styleId="WW8Num16z6">
    <w:name w:val="WW8Num16z6"/>
    <w:rsid w:val="00901DF6"/>
  </w:style>
  <w:style w:type="character" w:customStyle="1" w:styleId="WW8Num16z7">
    <w:name w:val="WW8Num16z7"/>
    <w:rsid w:val="00901DF6"/>
  </w:style>
  <w:style w:type="character" w:customStyle="1" w:styleId="WW8Num16z8">
    <w:name w:val="WW8Num16z8"/>
    <w:rsid w:val="00901DF6"/>
  </w:style>
  <w:style w:type="character" w:customStyle="1" w:styleId="WW-DefaultParagraphFont11111111">
    <w:name w:val="WW-Default Paragraph Font11111111"/>
    <w:rsid w:val="00901DF6"/>
  </w:style>
  <w:style w:type="character" w:customStyle="1" w:styleId="WW-DefaultParagraphFont111111111">
    <w:name w:val="WW-Default Paragraph Font111111111"/>
    <w:rsid w:val="00901DF6"/>
  </w:style>
  <w:style w:type="character" w:customStyle="1" w:styleId="WW-DefaultParagraphFont1111111111">
    <w:name w:val="WW-Default Paragraph Font1111111111"/>
    <w:rsid w:val="00901DF6"/>
  </w:style>
  <w:style w:type="character" w:customStyle="1" w:styleId="WW-DefaultParagraphFont11111111111">
    <w:name w:val="WW-Default Paragraph Font11111111111"/>
    <w:rsid w:val="00901DF6"/>
  </w:style>
  <w:style w:type="character" w:customStyle="1" w:styleId="WW-DefaultParagraphFont111111111111">
    <w:name w:val="WW-Default Paragraph Font111111111111"/>
    <w:rsid w:val="00901DF6"/>
  </w:style>
  <w:style w:type="character" w:customStyle="1" w:styleId="WW8Num17z0">
    <w:name w:val="WW8Num17z0"/>
    <w:rsid w:val="00901DF6"/>
  </w:style>
  <w:style w:type="character" w:customStyle="1" w:styleId="WW8Num17z1">
    <w:name w:val="WW8Num17z1"/>
    <w:rsid w:val="00901DF6"/>
  </w:style>
  <w:style w:type="character" w:customStyle="1" w:styleId="WW8Num17z2">
    <w:name w:val="WW8Num17z2"/>
    <w:rsid w:val="00901DF6"/>
  </w:style>
  <w:style w:type="character" w:customStyle="1" w:styleId="WW8Num17z3">
    <w:name w:val="WW8Num17z3"/>
    <w:rsid w:val="00901DF6"/>
  </w:style>
  <w:style w:type="character" w:customStyle="1" w:styleId="WW8Num17z4">
    <w:name w:val="WW8Num17z4"/>
    <w:rsid w:val="00901DF6"/>
  </w:style>
  <w:style w:type="character" w:customStyle="1" w:styleId="WW8Num17z5">
    <w:name w:val="WW8Num17z5"/>
    <w:rsid w:val="00901DF6"/>
  </w:style>
  <w:style w:type="character" w:customStyle="1" w:styleId="WW8Num17z6">
    <w:name w:val="WW8Num17z6"/>
    <w:rsid w:val="00901DF6"/>
  </w:style>
  <w:style w:type="character" w:customStyle="1" w:styleId="WW8Num17z7">
    <w:name w:val="WW8Num17z7"/>
    <w:rsid w:val="00901DF6"/>
  </w:style>
  <w:style w:type="character" w:customStyle="1" w:styleId="WW8Num17z8">
    <w:name w:val="WW8Num17z8"/>
    <w:rsid w:val="00901DF6"/>
  </w:style>
  <w:style w:type="character" w:customStyle="1" w:styleId="WW8Num18z0">
    <w:name w:val="WW8Num18z0"/>
    <w:rsid w:val="00901DF6"/>
  </w:style>
  <w:style w:type="character" w:customStyle="1" w:styleId="WW8Num18z1">
    <w:name w:val="WW8Num18z1"/>
    <w:rsid w:val="00901DF6"/>
  </w:style>
  <w:style w:type="character" w:customStyle="1" w:styleId="WW8Num18z2">
    <w:name w:val="WW8Num18z2"/>
    <w:rsid w:val="00901DF6"/>
  </w:style>
  <w:style w:type="character" w:customStyle="1" w:styleId="WW8Num18z3">
    <w:name w:val="WW8Num18z3"/>
    <w:rsid w:val="00901DF6"/>
  </w:style>
  <w:style w:type="character" w:customStyle="1" w:styleId="WW8Num18z4">
    <w:name w:val="WW8Num18z4"/>
    <w:rsid w:val="00901DF6"/>
  </w:style>
  <w:style w:type="character" w:customStyle="1" w:styleId="WW8Num18z5">
    <w:name w:val="WW8Num18z5"/>
    <w:rsid w:val="00901DF6"/>
  </w:style>
  <w:style w:type="character" w:customStyle="1" w:styleId="WW8Num18z6">
    <w:name w:val="WW8Num18z6"/>
    <w:rsid w:val="00901DF6"/>
  </w:style>
  <w:style w:type="character" w:customStyle="1" w:styleId="WW8Num18z7">
    <w:name w:val="WW8Num18z7"/>
    <w:rsid w:val="00901DF6"/>
  </w:style>
  <w:style w:type="character" w:customStyle="1" w:styleId="WW8Num18z8">
    <w:name w:val="WW8Num18z8"/>
    <w:rsid w:val="00901DF6"/>
  </w:style>
  <w:style w:type="character" w:customStyle="1" w:styleId="WW8Num3z1">
    <w:name w:val="WW8Num3z1"/>
    <w:rsid w:val="00901DF6"/>
  </w:style>
  <w:style w:type="character" w:customStyle="1" w:styleId="WW8Num3z2">
    <w:name w:val="WW8Num3z2"/>
    <w:rsid w:val="00901DF6"/>
  </w:style>
  <w:style w:type="character" w:customStyle="1" w:styleId="WW8Num3z3">
    <w:name w:val="WW8Num3z3"/>
    <w:rsid w:val="00901DF6"/>
  </w:style>
  <w:style w:type="character" w:customStyle="1" w:styleId="WW8Num3z4">
    <w:name w:val="WW8Num3z4"/>
    <w:rsid w:val="00901DF6"/>
    <w:rPr>
      <w:rFonts w:ascii="Arial" w:hAnsi="Arial" w:cs="Times New Roman"/>
      <w:b w:val="0"/>
      <w:i w:val="0"/>
      <w:sz w:val="20"/>
      <w:szCs w:val="20"/>
    </w:rPr>
  </w:style>
  <w:style w:type="character" w:customStyle="1" w:styleId="WW8Num3z5">
    <w:name w:val="WW8Num3z5"/>
    <w:rsid w:val="00901DF6"/>
  </w:style>
  <w:style w:type="character" w:customStyle="1" w:styleId="WW8Num3z6">
    <w:name w:val="WW8Num3z6"/>
    <w:rsid w:val="00901DF6"/>
  </w:style>
  <w:style w:type="character" w:customStyle="1" w:styleId="WW8Num3z7">
    <w:name w:val="WW8Num3z7"/>
    <w:rsid w:val="00901DF6"/>
  </w:style>
  <w:style w:type="character" w:customStyle="1" w:styleId="WW8Num3z8">
    <w:name w:val="WW8Num3z8"/>
    <w:rsid w:val="00901DF6"/>
  </w:style>
  <w:style w:type="character" w:customStyle="1" w:styleId="WW-DefaultParagraphFont1111111111111">
    <w:name w:val="WW-Default Paragraph Font1111111111111"/>
    <w:rsid w:val="00901DF6"/>
  </w:style>
  <w:style w:type="character" w:customStyle="1" w:styleId="WW-DefaultParagraphFont11111111111111">
    <w:name w:val="WW-Default Paragraph Font11111111111111"/>
    <w:rsid w:val="00901DF6"/>
  </w:style>
  <w:style w:type="character" w:customStyle="1" w:styleId="WW-DefaultParagraphFont111111111111111">
    <w:name w:val="WW-Default Paragraph Font111111111111111"/>
    <w:rsid w:val="00901DF6"/>
  </w:style>
  <w:style w:type="character" w:customStyle="1" w:styleId="WW-DefaultParagraphFont1111111111111111">
    <w:name w:val="WW-Default Paragraph Font1111111111111111"/>
    <w:rsid w:val="00901DF6"/>
  </w:style>
  <w:style w:type="character" w:customStyle="1" w:styleId="20">
    <w:name w:val="Προεπιλεγμένη γραμματοσειρά2"/>
    <w:rsid w:val="00901DF6"/>
  </w:style>
  <w:style w:type="character" w:customStyle="1" w:styleId="WW8Num19z0">
    <w:name w:val="WW8Num19z0"/>
    <w:rsid w:val="00901DF6"/>
    <w:rPr>
      <w:rFonts w:ascii="Calibri" w:hAnsi="Calibri" w:cs="Calibri"/>
    </w:rPr>
  </w:style>
  <w:style w:type="character" w:customStyle="1" w:styleId="WW8Num19z1">
    <w:name w:val="WW8Num19z1"/>
    <w:rsid w:val="00901DF6"/>
  </w:style>
  <w:style w:type="character" w:customStyle="1" w:styleId="WW8Num20z0">
    <w:name w:val="WW8Num20z0"/>
    <w:rsid w:val="00901DF6"/>
    <w:rPr>
      <w:rFonts w:ascii="Calibri" w:eastAsia="Calibri" w:hAnsi="Calibri" w:cs="Times New Roman"/>
    </w:rPr>
  </w:style>
  <w:style w:type="character" w:customStyle="1" w:styleId="WW8Num20z1">
    <w:name w:val="WW8Num20z1"/>
    <w:rsid w:val="00901DF6"/>
    <w:rPr>
      <w:rFonts w:ascii="Courier New" w:hAnsi="Courier New" w:cs="Courier New"/>
    </w:rPr>
  </w:style>
  <w:style w:type="character" w:customStyle="1" w:styleId="WW8Num20z2">
    <w:name w:val="WW8Num20z2"/>
    <w:rsid w:val="00901DF6"/>
    <w:rPr>
      <w:rFonts w:ascii="Wingdings" w:hAnsi="Wingdings" w:cs="Wingdings"/>
    </w:rPr>
  </w:style>
  <w:style w:type="character" w:customStyle="1" w:styleId="WW8Num20z3">
    <w:name w:val="WW8Num20z3"/>
    <w:rsid w:val="00901DF6"/>
    <w:rPr>
      <w:rFonts w:ascii="Symbol" w:hAnsi="Symbol" w:cs="Symbol"/>
    </w:rPr>
  </w:style>
  <w:style w:type="character" w:customStyle="1" w:styleId="WW-DefaultParagraphFont11111111111111111">
    <w:name w:val="WW-Default Paragraph Font11111111111111111"/>
    <w:rsid w:val="00901DF6"/>
  </w:style>
  <w:style w:type="character" w:customStyle="1" w:styleId="WW8Num19z2">
    <w:name w:val="WW8Num19z2"/>
    <w:rsid w:val="00901DF6"/>
  </w:style>
  <w:style w:type="character" w:customStyle="1" w:styleId="WW8Num19z3">
    <w:name w:val="WW8Num19z3"/>
    <w:rsid w:val="00901DF6"/>
  </w:style>
  <w:style w:type="character" w:customStyle="1" w:styleId="WW8Num19z4">
    <w:name w:val="WW8Num19z4"/>
    <w:rsid w:val="00901DF6"/>
  </w:style>
  <w:style w:type="character" w:customStyle="1" w:styleId="WW8Num19z5">
    <w:name w:val="WW8Num19z5"/>
    <w:rsid w:val="00901DF6"/>
  </w:style>
  <w:style w:type="character" w:customStyle="1" w:styleId="WW8Num19z6">
    <w:name w:val="WW8Num19z6"/>
    <w:rsid w:val="00901DF6"/>
  </w:style>
  <w:style w:type="character" w:customStyle="1" w:styleId="WW8Num19z7">
    <w:name w:val="WW8Num19z7"/>
    <w:rsid w:val="00901DF6"/>
  </w:style>
  <w:style w:type="character" w:customStyle="1" w:styleId="WW8Num19z8">
    <w:name w:val="WW8Num19z8"/>
    <w:rsid w:val="00901DF6"/>
  </w:style>
  <w:style w:type="character" w:customStyle="1" w:styleId="WW8Num20z4">
    <w:name w:val="WW8Num20z4"/>
    <w:rsid w:val="00901DF6"/>
  </w:style>
  <w:style w:type="character" w:customStyle="1" w:styleId="WW8Num20z5">
    <w:name w:val="WW8Num20z5"/>
    <w:rsid w:val="00901DF6"/>
  </w:style>
  <w:style w:type="character" w:customStyle="1" w:styleId="WW8Num20z6">
    <w:name w:val="WW8Num20z6"/>
    <w:rsid w:val="00901DF6"/>
  </w:style>
  <w:style w:type="character" w:customStyle="1" w:styleId="WW8Num20z7">
    <w:name w:val="WW8Num20z7"/>
    <w:rsid w:val="00901DF6"/>
  </w:style>
  <w:style w:type="character" w:customStyle="1" w:styleId="WW8Num20z8">
    <w:name w:val="WW8Num20z8"/>
    <w:rsid w:val="00901DF6"/>
  </w:style>
  <w:style w:type="character" w:customStyle="1" w:styleId="WW-DefaultParagraphFont111111111111111111">
    <w:name w:val="WW-Default Paragraph Font111111111111111111"/>
    <w:rsid w:val="00901DF6"/>
  </w:style>
  <w:style w:type="character" w:customStyle="1" w:styleId="WW-DefaultParagraphFont1111111111111111111">
    <w:name w:val="WW-Default Paragraph Font1111111111111111111"/>
    <w:rsid w:val="00901DF6"/>
  </w:style>
  <w:style w:type="character" w:customStyle="1" w:styleId="WW8Num21z0">
    <w:name w:val="WW8Num21z0"/>
    <w:rsid w:val="00901DF6"/>
    <w:rPr>
      <w:rFonts w:ascii="Calibri" w:eastAsia="Times New Roman" w:hAnsi="Calibri" w:cs="Calibri"/>
    </w:rPr>
  </w:style>
  <w:style w:type="character" w:customStyle="1" w:styleId="WW8Num21z1">
    <w:name w:val="WW8Num21z1"/>
    <w:rsid w:val="00901DF6"/>
    <w:rPr>
      <w:rFonts w:ascii="Courier New" w:hAnsi="Courier New" w:cs="Courier New"/>
    </w:rPr>
  </w:style>
  <w:style w:type="character" w:customStyle="1" w:styleId="WW8Num21z2">
    <w:name w:val="WW8Num21z2"/>
    <w:rsid w:val="00901DF6"/>
    <w:rPr>
      <w:rFonts w:ascii="Wingdings" w:hAnsi="Wingdings" w:cs="Wingdings"/>
    </w:rPr>
  </w:style>
  <w:style w:type="character" w:customStyle="1" w:styleId="WW8Num21z3">
    <w:name w:val="WW8Num21z3"/>
    <w:rsid w:val="00901DF6"/>
    <w:rPr>
      <w:rFonts w:ascii="Symbol" w:hAnsi="Symbol" w:cs="Symbol"/>
    </w:rPr>
  </w:style>
  <w:style w:type="character" w:customStyle="1" w:styleId="WW8Num22z0">
    <w:name w:val="WW8Num22z0"/>
    <w:rsid w:val="00901DF6"/>
    <w:rPr>
      <w:rFonts w:ascii="Symbol" w:hAnsi="Symbol" w:cs="Symbol"/>
    </w:rPr>
  </w:style>
  <w:style w:type="character" w:customStyle="1" w:styleId="WW8Num22z1">
    <w:name w:val="WW8Num22z1"/>
    <w:rsid w:val="00901DF6"/>
    <w:rPr>
      <w:rFonts w:ascii="Courier New" w:hAnsi="Courier New" w:cs="Courier New"/>
    </w:rPr>
  </w:style>
  <w:style w:type="character" w:customStyle="1" w:styleId="WW8Num22z2">
    <w:name w:val="WW8Num22z2"/>
    <w:rsid w:val="00901DF6"/>
    <w:rPr>
      <w:rFonts w:ascii="Wingdings" w:hAnsi="Wingdings" w:cs="Wingdings"/>
    </w:rPr>
  </w:style>
  <w:style w:type="character" w:customStyle="1" w:styleId="WW8Num23z0">
    <w:name w:val="WW8Num23z0"/>
    <w:rsid w:val="00901DF6"/>
    <w:rPr>
      <w:rFonts w:ascii="Calibri" w:eastAsia="Times New Roman" w:hAnsi="Calibri" w:cs="Calibri"/>
    </w:rPr>
  </w:style>
  <w:style w:type="character" w:customStyle="1" w:styleId="WW8Num23z1">
    <w:name w:val="WW8Num23z1"/>
    <w:rsid w:val="00901DF6"/>
    <w:rPr>
      <w:rFonts w:ascii="Courier New" w:hAnsi="Courier New" w:cs="Courier New"/>
    </w:rPr>
  </w:style>
  <w:style w:type="character" w:customStyle="1" w:styleId="WW8Num23z2">
    <w:name w:val="WW8Num23z2"/>
    <w:rsid w:val="00901DF6"/>
    <w:rPr>
      <w:rFonts w:ascii="Wingdings" w:hAnsi="Wingdings" w:cs="Wingdings"/>
    </w:rPr>
  </w:style>
  <w:style w:type="character" w:customStyle="1" w:styleId="WW8Num23z3">
    <w:name w:val="WW8Num23z3"/>
    <w:rsid w:val="00901DF6"/>
    <w:rPr>
      <w:rFonts w:ascii="Symbol" w:hAnsi="Symbol" w:cs="Symbol"/>
    </w:rPr>
  </w:style>
  <w:style w:type="character" w:customStyle="1" w:styleId="WW8Num24z0">
    <w:name w:val="WW8Num24z0"/>
    <w:rsid w:val="00901DF6"/>
    <w:rPr>
      <w:rFonts w:ascii="Symbol" w:hAnsi="Symbol" w:cs="Symbol"/>
      <w:strike/>
      <w:color w:val="0070C0"/>
      <w:position w:val="0"/>
      <w:sz w:val="24"/>
      <w:vertAlign w:val="baseline"/>
      <w:lang w:val="el-GR"/>
    </w:rPr>
  </w:style>
  <w:style w:type="character" w:customStyle="1" w:styleId="WW8Num24z1">
    <w:name w:val="WW8Num24z1"/>
    <w:rsid w:val="00901DF6"/>
    <w:rPr>
      <w:rFonts w:ascii="Courier New" w:hAnsi="Courier New" w:cs="Courier New"/>
    </w:rPr>
  </w:style>
  <w:style w:type="character" w:customStyle="1" w:styleId="WW8Num24z2">
    <w:name w:val="WW8Num24z2"/>
    <w:rsid w:val="00901DF6"/>
    <w:rPr>
      <w:rFonts w:ascii="Wingdings" w:hAnsi="Wingdings" w:cs="Wingdings"/>
    </w:rPr>
  </w:style>
  <w:style w:type="character" w:customStyle="1" w:styleId="WW8Num25z0">
    <w:name w:val="WW8Num25z0"/>
    <w:rsid w:val="00901DF6"/>
    <w:rPr>
      <w:rFonts w:ascii="Symbol" w:hAnsi="Symbol" w:cs="Symbol"/>
    </w:rPr>
  </w:style>
  <w:style w:type="character" w:customStyle="1" w:styleId="WW8Num25z1">
    <w:name w:val="WW8Num25z1"/>
    <w:rsid w:val="00901DF6"/>
    <w:rPr>
      <w:rFonts w:ascii="Courier New" w:hAnsi="Courier New" w:cs="Courier New"/>
    </w:rPr>
  </w:style>
  <w:style w:type="character" w:customStyle="1" w:styleId="WW8Num25z2">
    <w:name w:val="WW8Num25z2"/>
    <w:rsid w:val="00901DF6"/>
    <w:rPr>
      <w:rFonts w:ascii="Wingdings" w:hAnsi="Wingdings" w:cs="Wingdings"/>
    </w:rPr>
  </w:style>
  <w:style w:type="character" w:customStyle="1" w:styleId="WW8Num26z0">
    <w:name w:val="WW8Num26z0"/>
    <w:rsid w:val="00901DF6"/>
    <w:rPr>
      <w:rFonts w:ascii="Symbol" w:hAnsi="Symbol" w:cs="Symbol"/>
    </w:rPr>
  </w:style>
  <w:style w:type="character" w:customStyle="1" w:styleId="WW8Num26z1">
    <w:name w:val="WW8Num26z1"/>
    <w:rsid w:val="00901DF6"/>
    <w:rPr>
      <w:rFonts w:ascii="Courier New" w:hAnsi="Courier New" w:cs="Courier New"/>
    </w:rPr>
  </w:style>
  <w:style w:type="character" w:customStyle="1" w:styleId="WW8Num26z2">
    <w:name w:val="WW8Num26z2"/>
    <w:rsid w:val="00901DF6"/>
    <w:rPr>
      <w:rFonts w:ascii="Wingdings" w:hAnsi="Wingdings" w:cs="Wingdings"/>
    </w:rPr>
  </w:style>
  <w:style w:type="character" w:customStyle="1" w:styleId="WW8Num27z0">
    <w:name w:val="WW8Num27z0"/>
    <w:rsid w:val="00901DF6"/>
    <w:rPr>
      <w:rFonts w:ascii="Calibri" w:eastAsia="Times New Roman" w:hAnsi="Calibri" w:cs="Calibri"/>
    </w:rPr>
  </w:style>
  <w:style w:type="character" w:customStyle="1" w:styleId="WW8Num27z1">
    <w:name w:val="WW8Num27z1"/>
    <w:rsid w:val="00901DF6"/>
    <w:rPr>
      <w:rFonts w:ascii="Courier New" w:hAnsi="Courier New" w:cs="Courier New"/>
    </w:rPr>
  </w:style>
  <w:style w:type="character" w:customStyle="1" w:styleId="WW8Num27z2">
    <w:name w:val="WW8Num27z2"/>
    <w:rsid w:val="00901DF6"/>
    <w:rPr>
      <w:rFonts w:ascii="Wingdings" w:hAnsi="Wingdings" w:cs="Wingdings"/>
    </w:rPr>
  </w:style>
  <w:style w:type="character" w:customStyle="1" w:styleId="WW8Num27z3">
    <w:name w:val="WW8Num27z3"/>
    <w:rsid w:val="00901DF6"/>
    <w:rPr>
      <w:rFonts w:ascii="Symbol" w:hAnsi="Symbol" w:cs="Symbol"/>
    </w:rPr>
  </w:style>
  <w:style w:type="character" w:customStyle="1" w:styleId="WW8Num28z0">
    <w:name w:val="WW8Num28z0"/>
    <w:rsid w:val="00901DF6"/>
    <w:rPr>
      <w:rFonts w:ascii="Symbol" w:hAnsi="Symbol" w:cs="Symbol"/>
    </w:rPr>
  </w:style>
  <w:style w:type="character" w:customStyle="1" w:styleId="WW8Num28z1">
    <w:name w:val="WW8Num28z1"/>
    <w:rsid w:val="00901DF6"/>
    <w:rPr>
      <w:rFonts w:ascii="Courier New" w:hAnsi="Courier New" w:cs="Courier New"/>
    </w:rPr>
  </w:style>
  <w:style w:type="character" w:customStyle="1" w:styleId="WW8Num28z2">
    <w:name w:val="WW8Num28z2"/>
    <w:rsid w:val="00901DF6"/>
    <w:rPr>
      <w:rFonts w:ascii="Wingdings" w:hAnsi="Wingdings" w:cs="Wingdings"/>
    </w:rPr>
  </w:style>
  <w:style w:type="character" w:customStyle="1" w:styleId="WW8Num29z0">
    <w:name w:val="WW8Num29z0"/>
    <w:rsid w:val="00901DF6"/>
    <w:rPr>
      <w:rFonts w:ascii="Calibri" w:eastAsia="Times New Roman" w:hAnsi="Calibri" w:cs="Calibri"/>
    </w:rPr>
  </w:style>
  <w:style w:type="character" w:customStyle="1" w:styleId="WW8Num29z1">
    <w:name w:val="WW8Num29z1"/>
    <w:rsid w:val="00901DF6"/>
    <w:rPr>
      <w:rFonts w:ascii="Courier New" w:hAnsi="Courier New" w:cs="Courier New"/>
    </w:rPr>
  </w:style>
  <w:style w:type="character" w:customStyle="1" w:styleId="WW8Num29z2">
    <w:name w:val="WW8Num29z2"/>
    <w:rsid w:val="00901DF6"/>
    <w:rPr>
      <w:rFonts w:ascii="Wingdings" w:hAnsi="Wingdings" w:cs="Wingdings"/>
    </w:rPr>
  </w:style>
  <w:style w:type="character" w:customStyle="1" w:styleId="WW8Num29z3">
    <w:name w:val="WW8Num29z3"/>
    <w:rsid w:val="00901DF6"/>
    <w:rPr>
      <w:rFonts w:ascii="Symbol" w:hAnsi="Symbol" w:cs="Symbol"/>
    </w:rPr>
  </w:style>
  <w:style w:type="character" w:customStyle="1" w:styleId="WW8Num30z0">
    <w:name w:val="WW8Num30z0"/>
    <w:rsid w:val="00901DF6"/>
    <w:rPr>
      <w:rFonts w:ascii="Symbol" w:hAnsi="Symbol" w:cs="Symbol"/>
      <w:shd w:val="clear" w:color="auto" w:fill="FFFF00"/>
    </w:rPr>
  </w:style>
  <w:style w:type="character" w:customStyle="1" w:styleId="WW8Num30z1">
    <w:name w:val="WW8Num30z1"/>
    <w:rsid w:val="00901DF6"/>
    <w:rPr>
      <w:rFonts w:ascii="Courier New" w:hAnsi="Courier New" w:cs="Courier New"/>
    </w:rPr>
  </w:style>
  <w:style w:type="character" w:customStyle="1" w:styleId="WW8Num30z2">
    <w:name w:val="WW8Num30z2"/>
    <w:rsid w:val="00901DF6"/>
    <w:rPr>
      <w:rFonts w:ascii="Wingdings" w:hAnsi="Wingdings" w:cs="Wingdings"/>
    </w:rPr>
  </w:style>
  <w:style w:type="character" w:customStyle="1" w:styleId="WW8Num31z0">
    <w:name w:val="WW8Num31z0"/>
    <w:rsid w:val="00901DF6"/>
    <w:rPr>
      <w:rFonts w:cs="Times New Roman"/>
    </w:rPr>
  </w:style>
  <w:style w:type="character" w:customStyle="1" w:styleId="WW8Num32z0">
    <w:name w:val="WW8Num32z0"/>
    <w:rsid w:val="00901DF6"/>
  </w:style>
  <w:style w:type="character" w:customStyle="1" w:styleId="WW8Num32z1">
    <w:name w:val="WW8Num32z1"/>
    <w:rsid w:val="00901DF6"/>
  </w:style>
  <w:style w:type="character" w:customStyle="1" w:styleId="WW8Num32z2">
    <w:name w:val="WW8Num32z2"/>
    <w:rsid w:val="00901DF6"/>
  </w:style>
  <w:style w:type="character" w:customStyle="1" w:styleId="WW8Num32z3">
    <w:name w:val="WW8Num32z3"/>
    <w:rsid w:val="00901DF6"/>
  </w:style>
  <w:style w:type="character" w:customStyle="1" w:styleId="WW8Num32z4">
    <w:name w:val="WW8Num32z4"/>
    <w:rsid w:val="00901DF6"/>
  </w:style>
  <w:style w:type="character" w:customStyle="1" w:styleId="WW8Num32z5">
    <w:name w:val="WW8Num32z5"/>
    <w:rsid w:val="00901DF6"/>
  </w:style>
  <w:style w:type="character" w:customStyle="1" w:styleId="WW8Num32z6">
    <w:name w:val="WW8Num32z6"/>
    <w:rsid w:val="00901DF6"/>
  </w:style>
  <w:style w:type="character" w:customStyle="1" w:styleId="WW8Num32z7">
    <w:name w:val="WW8Num32z7"/>
    <w:rsid w:val="00901DF6"/>
  </w:style>
  <w:style w:type="character" w:customStyle="1" w:styleId="WW8Num32z8">
    <w:name w:val="WW8Num32z8"/>
    <w:rsid w:val="00901DF6"/>
  </w:style>
  <w:style w:type="character" w:customStyle="1" w:styleId="WW8Num33z0">
    <w:name w:val="WW8Num33z0"/>
    <w:rsid w:val="00901DF6"/>
    <w:rPr>
      <w:rFonts w:ascii="Symbol" w:eastAsia="Calibri" w:hAnsi="Symbol" w:cs="Symbol"/>
    </w:rPr>
  </w:style>
  <w:style w:type="character" w:customStyle="1" w:styleId="WW8Num33z1">
    <w:name w:val="WW8Num33z1"/>
    <w:rsid w:val="00901DF6"/>
    <w:rPr>
      <w:rFonts w:ascii="Courier New" w:hAnsi="Courier New" w:cs="Courier New"/>
    </w:rPr>
  </w:style>
  <w:style w:type="character" w:customStyle="1" w:styleId="WW8Num33z2">
    <w:name w:val="WW8Num33z2"/>
    <w:rsid w:val="00901DF6"/>
    <w:rPr>
      <w:rFonts w:ascii="Wingdings" w:hAnsi="Wingdings" w:cs="Wingdings"/>
    </w:rPr>
  </w:style>
  <w:style w:type="character" w:customStyle="1" w:styleId="WW8Num34z0">
    <w:name w:val="WW8Num34z0"/>
    <w:rsid w:val="00901DF6"/>
    <w:rPr>
      <w:rFonts w:ascii="Symbol" w:hAnsi="Symbol" w:cs="Symbol"/>
    </w:rPr>
  </w:style>
  <w:style w:type="character" w:customStyle="1" w:styleId="WW8Num34z1">
    <w:name w:val="WW8Num34z1"/>
    <w:rsid w:val="00901DF6"/>
    <w:rPr>
      <w:rFonts w:ascii="Courier New" w:hAnsi="Courier New" w:cs="Courier New"/>
    </w:rPr>
  </w:style>
  <w:style w:type="character" w:customStyle="1" w:styleId="WW8Num34z2">
    <w:name w:val="WW8Num34z2"/>
    <w:rsid w:val="00901DF6"/>
    <w:rPr>
      <w:rFonts w:ascii="Wingdings" w:hAnsi="Wingdings" w:cs="Wingdings"/>
    </w:rPr>
  </w:style>
  <w:style w:type="character" w:customStyle="1" w:styleId="WW8Num35z0">
    <w:name w:val="WW8Num35z0"/>
    <w:rsid w:val="00901DF6"/>
    <w:rPr>
      <w:rFonts w:ascii="Calibri" w:eastAsia="Times New Roman" w:hAnsi="Calibri" w:cs="Calibri"/>
    </w:rPr>
  </w:style>
  <w:style w:type="character" w:customStyle="1" w:styleId="WW8Num35z1">
    <w:name w:val="WW8Num35z1"/>
    <w:rsid w:val="00901DF6"/>
    <w:rPr>
      <w:rFonts w:ascii="Courier New" w:hAnsi="Courier New" w:cs="Courier New"/>
    </w:rPr>
  </w:style>
  <w:style w:type="character" w:customStyle="1" w:styleId="WW8Num35z2">
    <w:name w:val="WW8Num35z2"/>
    <w:rsid w:val="00901DF6"/>
    <w:rPr>
      <w:rFonts w:ascii="Wingdings" w:hAnsi="Wingdings" w:cs="Wingdings"/>
    </w:rPr>
  </w:style>
  <w:style w:type="character" w:customStyle="1" w:styleId="WW8Num35z3">
    <w:name w:val="WW8Num35z3"/>
    <w:rsid w:val="00901DF6"/>
    <w:rPr>
      <w:rFonts w:ascii="Symbol" w:hAnsi="Symbol" w:cs="Symbol"/>
    </w:rPr>
  </w:style>
  <w:style w:type="character" w:customStyle="1" w:styleId="WW8Num36z0">
    <w:name w:val="WW8Num36z0"/>
    <w:rsid w:val="00901DF6"/>
    <w:rPr>
      <w:lang w:val="el-GR"/>
    </w:rPr>
  </w:style>
  <w:style w:type="character" w:customStyle="1" w:styleId="WW8Num36z1">
    <w:name w:val="WW8Num36z1"/>
    <w:rsid w:val="00901DF6"/>
  </w:style>
  <w:style w:type="character" w:customStyle="1" w:styleId="WW8Num36z2">
    <w:name w:val="WW8Num36z2"/>
    <w:rsid w:val="00901DF6"/>
  </w:style>
  <w:style w:type="character" w:customStyle="1" w:styleId="WW8Num36z3">
    <w:name w:val="WW8Num36z3"/>
    <w:rsid w:val="00901DF6"/>
  </w:style>
  <w:style w:type="character" w:customStyle="1" w:styleId="WW8Num36z4">
    <w:name w:val="WW8Num36z4"/>
    <w:rsid w:val="00901DF6"/>
  </w:style>
  <w:style w:type="character" w:customStyle="1" w:styleId="WW8Num36z5">
    <w:name w:val="WW8Num36z5"/>
    <w:rsid w:val="00901DF6"/>
  </w:style>
  <w:style w:type="character" w:customStyle="1" w:styleId="WW8Num36z6">
    <w:name w:val="WW8Num36z6"/>
    <w:rsid w:val="00901DF6"/>
  </w:style>
  <w:style w:type="character" w:customStyle="1" w:styleId="WW8Num36z7">
    <w:name w:val="WW8Num36z7"/>
    <w:rsid w:val="00901DF6"/>
  </w:style>
  <w:style w:type="character" w:customStyle="1" w:styleId="WW8Num36z8">
    <w:name w:val="WW8Num36z8"/>
    <w:rsid w:val="00901DF6"/>
  </w:style>
  <w:style w:type="character" w:customStyle="1" w:styleId="WW8Num37z0">
    <w:name w:val="WW8Num37z0"/>
    <w:rsid w:val="00901DF6"/>
    <w:rPr>
      <w:rFonts w:ascii="Calibri" w:eastAsia="Times New Roman" w:hAnsi="Calibri" w:cs="Calibri"/>
    </w:rPr>
  </w:style>
  <w:style w:type="character" w:customStyle="1" w:styleId="WW8Num37z1">
    <w:name w:val="WW8Num37z1"/>
    <w:rsid w:val="00901DF6"/>
    <w:rPr>
      <w:rFonts w:ascii="Courier New" w:hAnsi="Courier New" w:cs="Courier New"/>
    </w:rPr>
  </w:style>
  <w:style w:type="character" w:customStyle="1" w:styleId="WW8Num37z2">
    <w:name w:val="WW8Num37z2"/>
    <w:rsid w:val="00901DF6"/>
    <w:rPr>
      <w:rFonts w:ascii="Wingdings" w:hAnsi="Wingdings" w:cs="Wingdings"/>
    </w:rPr>
  </w:style>
  <w:style w:type="character" w:customStyle="1" w:styleId="WW8Num37z3">
    <w:name w:val="WW8Num37z3"/>
    <w:rsid w:val="00901DF6"/>
    <w:rPr>
      <w:rFonts w:ascii="Symbol" w:hAnsi="Symbol" w:cs="Symbol"/>
    </w:rPr>
  </w:style>
  <w:style w:type="character" w:customStyle="1" w:styleId="WW8Num38z0">
    <w:name w:val="WW8Num38z0"/>
    <w:rsid w:val="00901DF6"/>
  </w:style>
  <w:style w:type="character" w:customStyle="1" w:styleId="WW8Num38z1">
    <w:name w:val="WW8Num38z1"/>
    <w:rsid w:val="00901DF6"/>
  </w:style>
  <w:style w:type="character" w:customStyle="1" w:styleId="WW8Num38z2">
    <w:name w:val="WW8Num38z2"/>
    <w:rsid w:val="00901DF6"/>
  </w:style>
  <w:style w:type="character" w:customStyle="1" w:styleId="WW8Num38z3">
    <w:name w:val="WW8Num38z3"/>
    <w:rsid w:val="00901DF6"/>
  </w:style>
  <w:style w:type="character" w:customStyle="1" w:styleId="WW8Num38z4">
    <w:name w:val="WW8Num38z4"/>
    <w:rsid w:val="00901DF6"/>
  </w:style>
  <w:style w:type="character" w:customStyle="1" w:styleId="WW8Num38z5">
    <w:name w:val="WW8Num38z5"/>
    <w:rsid w:val="00901DF6"/>
  </w:style>
  <w:style w:type="character" w:customStyle="1" w:styleId="WW8Num38z6">
    <w:name w:val="WW8Num38z6"/>
    <w:rsid w:val="00901DF6"/>
  </w:style>
  <w:style w:type="character" w:customStyle="1" w:styleId="WW8Num38z7">
    <w:name w:val="WW8Num38z7"/>
    <w:rsid w:val="00901DF6"/>
  </w:style>
  <w:style w:type="character" w:customStyle="1" w:styleId="WW8Num38z8">
    <w:name w:val="WW8Num38z8"/>
    <w:rsid w:val="00901DF6"/>
  </w:style>
  <w:style w:type="character" w:customStyle="1" w:styleId="WW-DefaultParagraphFont11111111111111111111">
    <w:name w:val="WW-Default Paragraph Font11111111111111111111"/>
    <w:rsid w:val="00901DF6"/>
  </w:style>
  <w:style w:type="character" w:customStyle="1" w:styleId="WW8Num4z1">
    <w:name w:val="WW8Num4z1"/>
    <w:rsid w:val="00901DF6"/>
    <w:rPr>
      <w:rFonts w:cs="Times New Roman"/>
    </w:rPr>
  </w:style>
  <w:style w:type="character" w:customStyle="1" w:styleId="WW8Num5z1">
    <w:name w:val="WW8Num5z1"/>
    <w:rsid w:val="00901DF6"/>
    <w:rPr>
      <w:rFonts w:cs="Times New Roman"/>
    </w:rPr>
  </w:style>
  <w:style w:type="character" w:customStyle="1" w:styleId="WW8Num29z4">
    <w:name w:val="WW8Num29z4"/>
    <w:rsid w:val="00901DF6"/>
  </w:style>
  <w:style w:type="character" w:customStyle="1" w:styleId="WW8Num29z5">
    <w:name w:val="WW8Num29z5"/>
    <w:rsid w:val="00901DF6"/>
  </w:style>
  <w:style w:type="character" w:customStyle="1" w:styleId="WW8Num29z6">
    <w:name w:val="WW8Num29z6"/>
    <w:rsid w:val="00901DF6"/>
  </w:style>
  <w:style w:type="character" w:customStyle="1" w:styleId="WW8Num29z7">
    <w:name w:val="WW8Num29z7"/>
    <w:rsid w:val="00901DF6"/>
  </w:style>
  <w:style w:type="character" w:customStyle="1" w:styleId="WW8Num29z8">
    <w:name w:val="WW8Num29z8"/>
    <w:rsid w:val="00901DF6"/>
  </w:style>
  <w:style w:type="character" w:customStyle="1" w:styleId="WW8Num30z3">
    <w:name w:val="WW8Num30z3"/>
    <w:rsid w:val="00901DF6"/>
    <w:rPr>
      <w:rFonts w:ascii="Symbol" w:hAnsi="Symbol" w:cs="Symbol"/>
    </w:rPr>
  </w:style>
  <w:style w:type="character" w:customStyle="1" w:styleId="WW8Num31z1">
    <w:name w:val="WW8Num31z1"/>
    <w:rsid w:val="00901DF6"/>
  </w:style>
  <w:style w:type="character" w:customStyle="1" w:styleId="WW8Num31z2">
    <w:name w:val="WW8Num31z2"/>
    <w:rsid w:val="00901DF6"/>
  </w:style>
  <w:style w:type="character" w:customStyle="1" w:styleId="WW8Num31z3">
    <w:name w:val="WW8Num31z3"/>
    <w:rsid w:val="00901DF6"/>
  </w:style>
  <w:style w:type="character" w:customStyle="1" w:styleId="WW8Num31z4">
    <w:name w:val="WW8Num31z4"/>
    <w:rsid w:val="00901DF6"/>
  </w:style>
  <w:style w:type="character" w:customStyle="1" w:styleId="WW8Num31z5">
    <w:name w:val="WW8Num31z5"/>
    <w:rsid w:val="00901DF6"/>
  </w:style>
  <w:style w:type="character" w:customStyle="1" w:styleId="WW8Num31z6">
    <w:name w:val="WW8Num31z6"/>
    <w:rsid w:val="00901DF6"/>
  </w:style>
  <w:style w:type="character" w:customStyle="1" w:styleId="WW8Num31z7">
    <w:name w:val="WW8Num31z7"/>
    <w:rsid w:val="00901DF6"/>
  </w:style>
  <w:style w:type="character" w:customStyle="1" w:styleId="WW8Num31z8">
    <w:name w:val="WW8Num31z8"/>
    <w:rsid w:val="00901DF6"/>
  </w:style>
  <w:style w:type="character" w:customStyle="1" w:styleId="WW8Num39z0">
    <w:name w:val="WW8Num39z0"/>
    <w:rsid w:val="00901DF6"/>
    <w:rPr>
      <w:rFonts w:ascii="Calibri" w:eastAsia="Times New Roman" w:hAnsi="Calibri" w:cs="Calibri"/>
    </w:rPr>
  </w:style>
  <w:style w:type="character" w:customStyle="1" w:styleId="WW8Num39z1">
    <w:name w:val="WW8Num39z1"/>
    <w:rsid w:val="00901DF6"/>
    <w:rPr>
      <w:rFonts w:ascii="Courier New" w:hAnsi="Courier New" w:cs="Courier New"/>
    </w:rPr>
  </w:style>
  <w:style w:type="character" w:customStyle="1" w:styleId="WW8Num39z2">
    <w:name w:val="WW8Num39z2"/>
    <w:rsid w:val="00901DF6"/>
    <w:rPr>
      <w:rFonts w:ascii="Wingdings" w:hAnsi="Wingdings" w:cs="Wingdings"/>
    </w:rPr>
  </w:style>
  <w:style w:type="character" w:customStyle="1" w:styleId="WW8Num39z3">
    <w:name w:val="WW8Num39z3"/>
    <w:rsid w:val="00901DF6"/>
    <w:rPr>
      <w:rFonts w:ascii="Symbol" w:hAnsi="Symbol" w:cs="Symbol"/>
    </w:rPr>
  </w:style>
  <w:style w:type="character" w:customStyle="1" w:styleId="WW8Num40z0">
    <w:name w:val="WW8Num40z0"/>
    <w:rsid w:val="00901DF6"/>
    <w:rPr>
      <w:rFonts w:ascii="Symbol" w:hAnsi="Symbol" w:cs="Symbol"/>
    </w:rPr>
  </w:style>
  <w:style w:type="character" w:customStyle="1" w:styleId="WW8Num40z1">
    <w:name w:val="WW8Num40z1"/>
    <w:rsid w:val="00901DF6"/>
    <w:rPr>
      <w:rFonts w:ascii="Courier New" w:hAnsi="Courier New" w:cs="Courier New"/>
    </w:rPr>
  </w:style>
  <w:style w:type="character" w:customStyle="1" w:styleId="WW8Num40z2">
    <w:name w:val="WW8Num40z2"/>
    <w:rsid w:val="00901DF6"/>
    <w:rPr>
      <w:rFonts w:ascii="Wingdings" w:hAnsi="Wingdings" w:cs="Wingdings"/>
    </w:rPr>
  </w:style>
  <w:style w:type="character" w:customStyle="1" w:styleId="WW8Num41z0">
    <w:name w:val="WW8Num41z0"/>
    <w:rsid w:val="00901DF6"/>
    <w:rPr>
      <w:rFonts w:ascii="Arial" w:hAnsi="Arial" w:cs="Times New Roman"/>
      <w:b/>
      <w:i w:val="0"/>
      <w:sz w:val="20"/>
      <w:szCs w:val="20"/>
    </w:rPr>
  </w:style>
  <w:style w:type="character" w:customStyle="1" w:styleId="WW8Num41z1">
    <w:name w:val="WW8Num41z1"/>
    <w:rsid w:val="00901DF6"/>
    <w:rPr>
      <w:rFonts w:cs="Times New Roman"/>
    </w:rPr>
  </w:style>
  <w:style w:type="character" w:customStyle="1" w:styleId="WW8Num41z2">
    <w:name w:val="WW8Num41z2"/>
    <w:rsid w:val="00901DF6"/>
    <w:rPr>
      <w:rFonts w:ascii="Arial" w:hAnsi="Arial" w:cs="Times New Roman"/>
      <w:b w:val="0"/>
      <w:i w:val="0"/>
    </w:rPr>
  </w:style>
  <w:style w:type="character" w:customStyle="1" w:styleId="WW8Num41z3">
    <w:name w:val="WW8Num41z3"/>
    <w:rsid w:val="00901DF6"/>
    <w:rPr>
      <w:rFonts w:ascii="Arial" w:hAnsi="Arial" w:cs="Times New Roman"/>
      <w:b w:val="0"/>
      <w:i w:val="0"/>
      <w:sz w:val="20"/>
      <w:szCs w:val="20"/>
    </w:rPr>
  </w:style>
  <w:style w:type="character" w:customStyle="1" w:styleId="DefaultParagraphFont1">
    <w:name w:val="Default Paragraph Font1"/>
    <w:rsid w:val="00901DF6"/>
  </w:style>
  <w:style w:type="character" w:customStyle="1" w:styleId="Heading1Char">
    <w:name w:val="Heading 1 Char"/>
    <w:rsid w:val="00901DF6"/>
    <w:rPr>
      <w:rFonts w:ascii="Arial" w:hAnsi="Arial" w:cs="Arial"/>
      <w:b/>
      <w:bCs/>
      <w:color w:val="333399"/>
      <w:sz w:val="28"/>
      <w:szCs w:val="32"/>
      <w:lang w:val="en-US"/>
    </w:rPr>
  </w:style>
  <w:style w:type="character" w:customStyle="1" w:styleId="Heading2Char">
    <w:name w:val="Heading 2 Char"/>
    <w:rsid w:val="00901DF6"/>
    <w:rPr>
      <w:rFonts w:ascii="Arial" w:hAnsi="Arial" w:cs="Arial"/>
      <w:b/>
      <w:color w:val="002060"/>
      <w:sz w:val="24"/>
      <w:szCs w:val="22"/>
      <w:lang w:val="en-GB"/>
    </w:rPr>
  </w:style>
  <w:style w:type="character" w:customStyle="1" w:styleId="Heading5Char">
    <w:name w:val="Heading 5 Char"/>
    <w:rsid w:val="00901DF6"/>
    <w:rPr>
      <w:rFonts w:ascii="Calibri" w:eastAsia="Times New Roman" w:hAnsi="Calibri" w:cs="Times New Roman"/>
      <w:b/>
      <w:bCs/>
      <w:i/>
      <w:iCs/>
      <w:sz w:val="26"/>
      <w:szCs w:val="26"/>
      <w:lang w:val="en-GB"/>
    </w:rPr>
  </w:style>
  <w:style w:type="character" w:customStyle="1" w:styleId="DateChar">
    <w:name w:val="Date Char"/>
    <w:rsid w:val="00901DF6"/>
    <w:rPr>
      <w:sz w:val="24"/>
      <w:szCs w:val="24"/>
      <w:lang w:val="en-GB"/>
    </w:rPr>
  </w:style>
  <w:style w:type="character" w:customStyle="1" w:styleId="FooterChar">
    <w:name w:val="Footer Char"/>
    <w:rsid w:val="00901DF6"/>
    <w:rPr>
      <w:rFonts w:eastAsia="MS Mincho" w:cs="Times New Roman"/>
      <w:sz w:val="24"/>
      <w:szCs w:val="24"/>
      <w:lang w:val="en-US" w:eastAsia="ja-JP"/>
    </w:rPr>
  </w:style>
  <w:style w:type="character" w:customStyle="1" w:styleId="22">
    <w:name w:val="Παραπομπή σχολίου2"/>
    <w:rsid w:val="00901DF6"/>
    <w:rPr>
      <w:sz w:val="16"/>
    </w:rPr>
  </w:style>
  <w:style w:type="character" w:styleId="-">
    <w:name w:val="Hyperlink"/>
    <w:uiPriority w:val="99"/>
    <w:rsid w:val="00901DF6"/>
    <w:rPr>
      <w:color w:val="0000FF"/>
      <w:u w:val="single"/>
    </w:rPr>
  </w:style>
  <w:style w:type="character" w:customStyle="1" w:styleId="HeaderChar">
    <w:name w:val="Header Char"/>
    <w:rsid w:val="00901DF6"/>
    <w:rPr>
      <w:rFonts w:cs="Times New Roman"/>
      <w:sz w:val="24"/>
      <w:szCs w:val="24"/>
      <w:lang w:val="en-GB"/>
    </w:rPr>
  </w:style>
  <w:style w:type="character" w:styleId="a7">
    <w:name w:val="page number"/>
    <w:rsid w:val="00901DF6"/>
    <w:rPr>
      <w:rFonts w:cs="Times New Roman"/>
    </w:rPr>
  </w:style>
  <w:style w:type="character" w:customStyle="1" w:styleId="BalloonTextChar">
    <w:name w:val="Balloon Text Char"/>
    <w:rsid w:val="00901DF6"/>
    <w:rPr>
      <w:rFonts w:ascii="Tahoma" w:hAnsi="Tahoma" w:cs="Tahoma"/>
      <w:sz w:val="16"/>
      <w:szCs w:val="16"/>
      <w:lang w:val="en-GB"/>
    </w:rPr>
  </w:style>
  <w:style w:type="character" w:customStyle="1" w:styleId="CommentTextChar">
    <w:name w:val="Comment Text Char"/>
    <w:rsid w:val="00901DF6"/>
    <w:rPr>
      <w:rFonts w:cs="Times New Roman"/>
      <w:lang w:val="en-GB"/>
    </w:rPr>
  </w:style>
  <w:style w:type="character" w:customStyle="1" w:styleId="CommentSubjectChar">
    <w:name w:val="Comment Subject Char"/>
    <w:rsid w:val="00901DF6"/>
    <w:rPr>
      <w:rFonts w:cs="Times New Roman"/>
      <w:b/>
      <w:bCs/>
      <w:lang w:val="en-GB"/>
    </w:rPr>
  </w:style>
  <w:style w:type="character" w:customStyle="1" w:styleId="BodyTextChar">
    <w:name w:val="Body Text Char"/>
    <w:rsid w:val="00901DF6"/>
    <w:rPr>
      <w:rFonts w:cs="Times New Roman"/>
      <w:sz w:val="24"/>
      <w:szCs w:val="24"/>
      <w:lang w:val="en-GB"/>
    </w:rPr>
  </w:style>
  <w:style w:type="character" w:customStyle="1" w:styleId="11">
    <w:name w:val="Κείμενο κράτησης θέσης1"/>
    <w:rsid w:val="00901DF6"/>
    <w:rPr>
      <w:rFonts w:cs="Times New Roman"/>
      <w:color w:val="808080"/>
    </w:rPr>
  </w:style>
  <w:style w:type="character" w:customStyle="1" w:styleId="a8">
    <w:name w:val="Χαρακτήρες υποσημείωσης"/>
    <w:rsid w:val="00901DF6"/>
    <w:rPr>
      <w:rFonts w:cs="Times New Roman"/>
      <w:vertAlign w:val="superscript"/>
    </w:rPr>
  </w:style>
  <w:style w:type="character" w:customStyle="1" w:styleId="FootnoteTextChar">
    <w:name w:val="Footnote Text Char"/>
    <w:rsid w:val="00901DF6"/>
    <w:rPr>
      <w:rFonts w:ascii="Calibri" w:hAnsi="Calibri" w:cs="Times New Roman"/>
    </w:rPr>
  </w:style>
  <w:style w:type="character" w:customStyle="1" w:styleId="Heading3Char">
    <w:name w:val="Heading 3 Char"/>
    <w:rsid w:val="00901DF6"/>
    <w:rPr>
      <w:rFonts w:ascii="Arial" w:hAnsi="Arial" w:cs="Arial"/>
      <w:b/>
      <w:bCs/>
      <w:sz w:val="22"/>
      <w:szCs w:val="26"/>
      <w:lang w:val="en-GB"/>
    </w:rPr>
  </w:style>
  <w:style w:type="character" w:customStyle="1" w:styleId="Heading4Char">
    <w:name w:val="Heading 4 Char"/>
    <w:rsid w:val="00901DF6"/>
    <w:rPr>
      <w:rFonts w:ascii="Arial" w:eastAsia="Times New Roman" w:hAnsi="Arial" w:cs="Times New Roman"/>
      <w:b/>
      <w:bCs/>
      <w:sz w:val="22"/>
      <w:szCs w:val="28"/>
      <w:lang w:val="en-GB"/>
    </w:rPr>
  </w:style>
  <w:style w:type="character" w:customStyle="1" w:styleId="DocTitleChar">
    <w:name w:val="Doc Title Char"/>
    <w:basedOn w:val="Heading1Char"/>
    <w:rsid w:val="00901DF6"/>
    <w:rPr>
      <w:rFonts w:ascii="Arial" w:hAnsi="Arial" w:cs="Arial"/>
      <w:b/>
      <w:bCs/>
      <w:color w:val="333399"/>
      <w:sz w:val="28"/>
      <w:szCs w:val="32"/>
      <w:lang w:val="en-US"/>
    </w:rPr>
  </w:style>
  <w:style w:type="character" w:customStyle="1" w:styleId="Style1Char">
    <w:name w:val="Style1 Char"/>
    <w:rsid w:val="00901DF6"/>
    <w:rPr>
      <w:rFonts w:ascii="Calibri" w:hAnsi="Calibri" w:cs="Calibri"/>
      <w:b/>
      <w:bCs/>
      <w:color w:val="333399"/>
      <w:sz w:val="40"/>
      <w:szCs w:val="40"/>
      <w:lang w:val="en-US"/>
    </w:rPr>
  </w:style>
  <w:style w:type="character" w:customStyle="1" w:styleId="ContentsChar">
    <w:name w:val="Contents Char"/>
    <w:rsid w:val="00901DF6"/>
    <w:rPr>
      <w:rFonts w:ascii="Calibri" w:hAnsi="Calibri" w:cs="Calibri"/>
      <w:b/>
      <w:bCs/>
      <w:color w:val="333399"/>
      <w:sz w:val="28"/>
      <w:szCs w:val="32"/>
      <w:lang w:val="en-US"/>
    </w:rPr>
  </w:style>
  <w:style w:type="character" w:customStyle="1" w:styleId="EndnoteTextChar">
    <w:name w:val="Endnote Text Char"/>
    <w:rsid w:val="00901DF6"/>
    <w:rPr>
      <w:rFonts w:ascii="Calibri" w:hAnsi="Calibri" w:cs="Calibri"/>
      <w:lang w:val="en-GB"/>
    </w:rPr>
  </w:style>
  <w:style w:type="character" w:customStyle="1" w:styleId="a9">
    <w:name w:val="Χαρακτήρες σημείωσης τέλους"/>
    <w:rsid w:val="00901DF6"/>
    <w:rPr>
      <w:vertAlign w:val="superscript"/>
    </w:rPr>
  </w:style>
  <w:style w:type="character" w:customStyle="1" w:styleId="FootnoteReference2">
    <w:name w:val="Footnote Reference2"/>
    <w:rsid w:val="00901DF6"/>
    <w:rPr>
      <w:vertAlign w:val="superscript"/>
    </w:rPr>
  </w:style>
  <w:style w:type="character" w:customStyle="1" w:styleId="EndnoteReference1">
    <w:name w:val="Endnote Reference1"/>
    <w:rsid w:val="00901DF6"/>
    <w:rPr>
      <w:vertAlign w:val="superscript"/>
    </w:rPr>
  </w:style>
  <w:style w:type="character" w:customStyle="1" w:styleId="aa">
    <w:name w:val="Κουκκίδες"/>
    <w:rsid w:val="00901DF6"/>
    <w:rPr>
      <w:rFonts w:ascii="OpenSymbol" w:eastAsia="OpenSymbol" w:hAnsi="OpenSymbol" w:cs="OpenSymbol"/>
    </w:rPr>
  </w:style>
  <w:style w:type="character" w:styleId="ab">
    <w:name w:val="Strong"/>
    <w:uiPriority w:val="22"/>
    <w:qFormat/>
    <w:rsid w:val="00901DF6"/>
    <w:rPr>
      <w:b/>
      <w:bCs/>
    </w:rPr>
  </w:style>
  <w:style w:type="character" w:customStyle="1" w:styleId="12">
    <w:name w:val="Προεπιλεγμένη γραμματοσειρά1"/>
    <w:rsid w:val="00901DF6"/>
  </w:style>
  <w:style w:type="character" w:customStyle="1" w:styleId="ac">
    <w:name w:val="Σύμβολο υποσημείωσης"/>
    <w:rsid w:val="00901DF6"/>
    <w:rPr>
      <w:vertAlign w:val="superscript"/>
    </w:rPr>
  </w:style>
  <w:style w:type="character" w:styleId="ad">
    <w:name w:val="Emphasis"/>
    <w:uiPriority w:val="20"/>
    <w:qFormat/>
    <w:rsid w:val="00901DF6"/>
    <w:rPr>
      <w:i/>
      <w:iCs/>
    </w:rPr>
  </w:style>
  <w:style w:type="character" w:customStyle="1" w:styleId="ae">
    <w:name w:val="Χαρακτήρες αρίθμησης"/>
    <w:rsid w:val="00901DF6"/>
  </w:style>
  <w:style w:type="character" w:customStyle="1" w:styleId="normalwithoutspacingChar">
    <w:name w:val="normal_without_spacing Char"/>
    <w:rsid w:val="00901DF6"/>
    <w:rPr>
      <w:rFonts w:ascii="Calibri" w:hAnsi="Calibri" w:cs="Calibri"/>
      <w:sz w:val="22"/>
      <w:szCs w:val="24"/>
    </w:rPr>
  </w:style>
  <w:style w:type="character" w:customStyle="1" w:styleId="FootnoteTextChar1">
    <w:name w:val="Footnote Text Char1"/>
    <w:rsid w:val="00901DF6"/>
    <w:rPr>
      <w:rFonts w:ascii="Calibri" w:hAnsi="Calibri" w:cs="Calibri"/>
      <w:lang w:val="en-IE" w:eastAsia="zh-CN"/>
    </w:rPr>
  </w:style>
  <w:style w:type="character" w:customStyle="1" w:styleId="foothangingChar">
    <w:name w:val="foot_hanging Char"/>
    <w:rsid w:val="00901DF6"/>
    <w:rPr>
      <w:rFonts w:ascii="Calibri" w:hAnsi="Calibri" w:cs="Calibri"/>
      <w:sz w:val="18"/>
      <w:szCs w:val="18"/>
      <w:lang w:val="en-IE" w:eastAsia="zh-CN"/>
    </w:rPr>
  </w:style>
  <w:style w:type="character" w:customStyle="1" w:styleId="HTMLPreformattedChar">
    <w:name w:val="HTML Preformatted Char"/>
    <w:rsid w:val="00901DF6"/>
    <w:rPr>
      <w:rFonts w:ascii="Courier New" w:hAnsi="Courier New" w:cs="Courier New"/>
    </w:rPr>
  </w:style>
  <w:style w:type="character" w:customStyle="1" w:styleId="apple-converted-space">
    <w:name w:val="apple-converted-space"/>
    <w:basedOn w:val="WW-DefaultParagraphFont11111111111111111111"/>
    <w:rsid w:val="00901DF6"/>
  </w:style>
  <w:style w:type="character" w:customStyle="1" w:styleId="BodyTextIndent3Char">
    <w:name w:val="Body Text Indent 3 Char"/>
    <w:rsid w:val="00901DF6"/>
    <w:rPr>
      <w:rFonts w:ascii="Calibri" w:hAnsi="Calibri" w:cs="Calibri"/>
      <w:sz w:val="16"/>
      <w:szCs w:val="16"/>
      <w:lang w:val="en-GB"/>
    </w:rPr>
  </w:style>
  <w:style w:type="character" w:customStyle="1" w:styleId="WW-FootnoteReference">
    <w:name w:val="WW-Footnote Reference"/>
    <w:rsid w:val="00901DF6"/>
    <w:rPr>
      <w:vertAlign w:val="superscript"/>
    </w:rPr>
  </w:style>
  <w:style w:type="character" w:customStyle="1" w:styleId="WW-EndnoteReference">
    <w:name w:val="WW-Endnote Reference"/>
    <w:rsid w:val="00901DF6"/>
    <w:rPr>
      <w:vertAlign w:val="superscript"/>
    </w:rPr>
  </w:style>
  <w:style w:type="character" w:customStyle="1" w:styleId="FootnoteReference1">
    <w:name w:val="Footnote Reference1"/>
    <w:rsid w:val="00901DF6"/>
    <w:rPr>
      <w:vertAlign w:val="superscript"/>
    </w:rPr>
  </w:style>
  <w:style w:type="character" w:customStyle="1" w:styleId="FootnoteTextChar2">
    <w:name w:val="Footnote Text Char2"/>
    <w:rsid w:val="00901DF6"/>
    <w:rPr>
      <w:rFonts w:ascii="Calibri" w:hAnsi="Calibri" w:cs="Calibri"/>
      <w:sz w:val="18"/>
      <w:lang w:val="en-IE" w:eastAsia="zh-CN"/>
    </w:rPr>
  </w:style>
  <w:style w:type="character" w:customStyle="1" w:styleId="foothangingChar1">
    <w:name w:val="foot_hanging Char1"/>
    <w:rsid w:val="00901DF6"/>
    <w:rPr>
      <w:rFonts w:ascii="Calibri" w:hAnsi="Calibri" w:cs="Calibri"/>
      <w:sz w:val="18"/>
      <w:szCs w:val="18"/>
      <w:lang w:val="en-IE" w:eastAsia="zh-CN"/>
    </w:rPr>
  </w:style>
  <w:style w:type="character" w:customStyle="1" w:styleId="footersChar">
    <w:name w:val="footers Char"/>
    <w:basedOn w:val="foothangingChar1"/>
    <w:rsid w:val="00901DF6"/>
    <w:rPr>
      <w:rFonts w:ascii="Calibri" w:hAnsi="Calibri" w:cs="Calibri"/>
      <w:sz w:val="18"/>
      <w:szCs w:val="18"/>
      <w:lang w:val="en-IE" w:eastAsia="zh-CN"/>
    </w:rPr>
  </w:style>
  <w:style w:type="character" w:customStyle="1" w:styleId="CommentTextChar1">
    <w:name w:val="Comment Text Char1"/>
    <w:rsid w:val="00901DF6"/>
    <w:rPr>
      <w:rFonts w:ascii="Calibri" w:hAnsi="Calibri" w:cs="Calibri"/>
      <w:lang w:val="en-GB" w:eastAsia="zh-CN"/>
    </w:rPr>
  </w:style>
  <w:style w:type="character" w:customStyle="1" w:styleId="HTMLPreformattedChar1">
    <w:name w:val="HTML Preformatted Char1"/>
    <w:rsid w:val="00901DF6"/>
    <w:rPr>
      <w:rFonts w:ascii="Courier New" w:hAnsi="Courier New" w:cs="Courier New"/>
      <w:lang w:eastAsia="zh-CN"/>
    </w:rPr>
  </w:style>
  <w:style w:type="character" w:customStyle="1" w:styleId="BodyText3Char">
    <w:name w:val="Body Text 3 Char"/>
    <w:rsid w:val="00901DF6"/>
    <w:rPr>
      <w:rFonts w:ascii="Calibri" w:hAnsi="Calibri" w:cs="Calibri"/>
      <w:sz w:val="16"/>
      <w:szCs w:val="16"/>
      <w:lang w:val="en-GB" w:eastAsia="zh-CN"/>
    </w:rPr>
  </w:style>
  <w:style w:type="character" w:customStyle="1" w:styleId="WW-FootnoteReference1">
    <w:name w:val="WW-Footnote Reference1"/>
    <w:rsid w:val="00901DF6"/>
    <w:rPr>
      <w:vertAlign w:val="superscript"/>
    </w:rPr>
  </w:style>
  <w:style w:type="character" w:customStyle="1" w:styleId="WW-EndnoteReference1">
    <w:name w:val="WW-Endnote Reference1"/>
    <w:rsid w:val="00901DF6"/>
    <w:rPr>
      <w:vertAlign w:val="superscript"/>
    </w:rPr>
  </w:style>
  <w:style w:type="character" w:customStyle="1" w:styleId="WW-FootnoteReference2">
    <w:name w:val="WW-Footnote Reference2"/>
    <w:rsid w:val="00901DF6"/>
    <w:rPr>
      <w:vertAlign w:val="superscript"/>
    </w:rPr>
  </w:style>
  <w:style w:type="character" w:customStyle="1" w:styleId="WW-EndnoteReference2">
    <w:name w:val="WW-Endnote Reference2"/>
    <w:rsid w:val="00901DF6"/>
    <w:rPr>
      <w:vertAlign w:val="superscript"/>
    </w:rPr>
  </w:style>
  <w:style w:type="character" w:customStyle="1" w:styleId="FootnoteTextChar3">
    <w:name w:val="Footnote Text Char3"/>
    <w:rsid w:val="00901DF6"/>
    <w:rPr>
      <w:rFonts w:ascii="Calibri" w:hAnsi="Calibri" w:cs="Calibri"/>
      <w:sz w:val="18"/>
      <w:lang w:val="en-IE" w:eastAsia="zh-CN"/>
    </w:rPr>
  </w:style>
  <w:style w:type="character" w:customStyle="1" w:styleId="foothangingChar2">
    <w:name w:val="foot_hanging Char2"/>
    <w:rsid w:val="00901DF6"/>
    <w:rPr>
      <w:rFonts w:ascii="Calibri" w:hAnsi="Calibri" w:cs="Calibri"/>
      <w:sz w:val="18"/>
      <w:szCs w:val="18"/>
      <w:lang w:val="en-IE" w:eastAsia="zh-CN"/>
    </w:rPr>
  </w:style>
  <w:style w:type="character" w:customStyle="1" w:styleId="footersChar1">
    <w:name w:val="footers Char1"/>
    <w:basedOn w:val="foothangingChar2"/>
    <w:rsid w:val="00901DF6"/>
    <w:rPr>
      <w:rFonts w:ascii="Calibri" w:hAnsi="Calibri" w:cs="Calibri"/>
      <w:sz w:val="18"/>
      <w:szCs w:val="18"/>
      <w:lang w:val="en-IE" w:eastAsia="zh-CN"/>
    </w:rPr>
  </w:style>
  <w:style w:type="character" w:customStyle="1" w:styleId="foootChar">
    <w:name w:val="fooot Char"/>
    <w:basedOn w:val="footersChar1"/>
    <w:rsid w:val="00901DF6"/>
    <w:rPr>
      <w:rFonts w:ascii="Calibri" w:hAnsi="Calibri" w:cs="Calibri"/>
      <w:sz w:val="18"/>
      <w:szCs w:val="18"/>
      <w:lang w:val="en-IE" w:eastAsia="zh-CN"/>
    </w:rPr>
  </w:style>
  <w:style w:type="character" w:customStyle="1" w:styleId="13">
    <w:name w:val="Παραπομπή υποσημείωσης1"/>
    <w:rsid w:val="00901DF6"/>
    <w:rPr>
      <w:vertAlign w:val="superscript"/>
    </w:rPr>
  </w:style>
  <w:style w:type="character" w:customStyle="1" w:styleId="14">
    <w:name w:val="Παραπομπή σημείωσης τέλους1"/>
    <w:rsid w:val="00901DF6"/>
    <w:rPr>
      <w:vertAlign w:val="superscript"/>
    </w:rPr>
  </w:style>
  <w:style w:type="character" w:customStyle="1" w:styleId="Char">
    <w:name w:val="Κείμενο πλαισίου Char"/>
    <w:rsid w:val="00901DF6"/>
    <w:rPr>
      <w:rFonts w:ascii="Tahoma" w:hAnsi="Tahoma" w:cs="Tahoma"/>
      <w:sz w:val="16"/>
      <w:szCs w:val="16"/>
      <w:lang w:val="en-GB"/>
    </w:rPr>
  </w:style>
  <w:style w:type="character" w:customStyle="1" w:styleId="15">
    <w:name w:val="Παραπομπή σχολίου1"/>
    <w:rsid w:val="00901DF6"/>
    <w:rPr>
      <w:sz w:val="16"/>
      <w:szCs w:val="16"/>
    </w:rPr>
  </w:style>
  <w:style w:type="character" w:customStyle="1" w:styleId="Char0">
    <w:name w:val="Κείμενο σχολίου Char"/>
    <w:rsid w:val="00901DF6"/>
    <w:rPr>
      <w:rFonts w:ascii="Calibri" w:hAnsi="Calibri" w:cs="Calibri"/>
      <w:lang w:val="en-GB"/>
    </w:rPr>
  </w:style>
  <w:style w:type="character" w:customStyle="1" w:styleId="Char1">
    <w:name w:val="Θέμα σχολίου Char"/>
    <w:rsid w:val="00901DF6"/>
    <w:rPr>
      <w:rFonts w:ascii="Calibri" w:hAnsi="Calibri" w:cs="Calibri"/>
      <w:b/>
      <w:bCs/>
      <w:lang w:val="en-GB"/>
    </w:rPr>
  </w:style>
  <w:style w:type="character" w:customStyle="1" w:styleId="-HTMLChar">
    <w:name w:val="Προ-διαμορφωμένο HTML Char"/>
    <w:link w:val="-HTML"/>
    <w:uiPriority w:val="99"/>
    <w:rsid w:val="00901DF6"/>
    <w:rPr>
      <w:rFonts w:ascii="Courier New" w:eastAsia="Times New Roman" w:hAnsi="Courier New" w:cs="Courier New"/>
    </w:rPr>
  </w:style>
  <w:style w:type="character" w:customStyle="1" w:styleId="WW-FootnoteReference3">
    <w:name w:val="WW-Footnote Reference3"/>
    <w:rsid w:val="00901DF6"/>
    <w:rPr>
      <w:vertAlign w:val="superscript"/>
    </w:rPr>
  </w:style>
  <w:style w:type="character" w:customStyle="1" w:styleId="WW-EndnoteReference3">
    <w:name w:val="WW-Endnote Reference3"/>
    <w:rsid w:val="00901DF6"/>
    <w:rPr>
      <w:vertAlign w:val="superscript"/>
    </w:rPr>
  </w:style>
  <w:style w:type="character" w:customStyle="1" w:styleId="WW-FootnoteReference4">
    <w:name w:val="WW-Footnote Reference4"/>
    <w:rsid w:val="00901DF6"/>
    <w:rPr>
      <w:vertAlign w:val="superscript"/>
    </w:rPr>
  </w:style>
  <w:style w:type="character" w:customStyle="1" w:styleId="WW-EndnoteReference4">
    <w:name w:val="WW-Endnote Reference4"/>
    <w:rsid w:val="00901DF6"/>
    <w:rPr>
      <w:vertAlign w:val="superscript"/>
    </w:rPr>
  </w:style>
  <w:style w:type="character" w:customStyle="1" w:styleId="WW-FootnoteReference5">
    <w:name w:val="WW-Footnote Reference5"/>
    <w:rsid w:val="00901DF6"/>
    <w:rPr>
      <w:vertAlign w:val="superscript"/>
    </w:rPr>
  </w:style>
  <w:style w:type="character" w:customStyle="1" w:styleId="WW-EndnoteReference5">
    <w:name w:val="WW-Endnote Reference5"/>
    <w:rsid w:val="00901DF6"/>
    <w:rPr>
      <w:vertAlign w:val="superscript"/>
    </w:rPr>
  </w:style>
  <w:style w:type="character" w:customStyle="1" w:styleId="WW-FootnoteReference6">
    <w:name w:val="WW-Footnote Reference6"/>
    <w:rsid w:val="00901DF6"/>
    <w:rPr>
      <w:vertAlign w:val="superscript"/>
    </w:rPr>
  </w:style>
  <w:style w:type="character" w:styleId="-0">
    <w:name w:val="FollowedHyperlink"/>
    <w:uiPriority w:val="99"/>
    <w:rsid w:val="00901DF6"/>
    <w:rPr>
      <w:color w:val="800000"/>
      <w:u w:val="single"/>
    </w:rPr>
  </w:style>
  <w:style w:type="character" w:customStyle="1" w:styleId="WW-EndnoteReference6">
    <w:name w:val="WW-Endnote Reference6"/>
    <w:rsid w:val="00901DF6"/>
    <w:rPr>
      <w:vertAlign w:val="superscript"/>
    </w:rPr>
  </w:style>
  <w:style w:type="character" w:customStyle="1" w:styleId="WW-FootnoteReference7">
    <w:name w:val="WW-Footnote Reference7"/>
    <w:rsid w:val="00901DF6"/>
    <w:rPr>
      <w:vertAlign w:val="superscript"/>
    </w:rPr>
  </w:style>
  <w:style w:type="character" w:customStyle="1" w:styleId="WW-EndnoteReference7">
    <w:name w:val="WW-Endnote Reference7"/>
    <w:rsid w:val="00901DF6"/>
    <w:rPr>
      <w:vertAlign w:val="superscript"/>
    </w:rPr>
  </w:style>
  <w:style w:type="character" w:customStyle="1" w:styleId="WW-FootnoteReference8">
    <w:name w:val="WW-Footnote Reference8"/>
    <w:rsid w:val="00901DF6"/>
    <w:rPr>
      <w:vertAlign w:val="superscript"/>
    </w:rPr>
  </w:style>
  <w:style w:type="character" w:customStyle="1" w:styleId="WW-EndnoteReference8">
    <w:name w:val="WW-Endnote Reference8"/>
    <w:rsid w:val="00901DF6"/>
    <w:rPr>
      <w:vertAlign w:val="superscript"/>
    </w:rPr>
  </w:style>
  <w:style w:type="character" w:customStyle="1" w:styleId="WW-FootnoteReference9">
    <w:name w:val="WW-Footnote Reference9"/>
    <w:rsid w:val="00901DF6"/>
    <w:rPr>
      <w:vertAlign w:val="superscript"/>
    </w:rPr>
  </w:style>
  <w:style w:type="character" w:customStyle="1" w:styleId="WW-EndnoteReference9">
    <w:name w:val="WW-Endnote Reference9"/>
    <w:rsid w:val="00901DF6"/>
    <w:rPr>
      <w:vertAlign w:val="superscript"/>
    </w:rPr>
  </w:style>
  <w:style w:type="character" w:customStyle="1" w:styleId="WW-FootnoteReference10">
    <w:name w:val="WW-Footnote Reference10"/>
    <w:rsid w:val="00901DF6"/>
    <w:rPr>
      <w:vertAlign w:val="superscript"/>
    </w:rPr>
  </w:style>
  <w:style w:type="character" w:customStyle="1" w:styleId="WW-EndnoteReference10">
    <w:name w:val="WW-Endnote Reference10"/>
    <w:rsid w:val="00901DF6"/>
    <w:rPr>
      <w:vertAlign w:val="superscript"/>
    </w:rPr>
  </w:style>
  <w:style w:type="character" w:customStyle="1" w:styleId="WW-FootnoteReference11">
    <w:name w:val="WW-Footnote Reference11"/>
    <w:rsid w:val="00901DF6"/>
    <w:rPr>
      <w:vertAlign w:val="superscript"/>
    </w:rPr>
  </w:style>
  <w:style w:type="character" w:customStyle="1" w:styleId="WW-EndnoteReference11">
    <w:name w:val="WW-Endnote Reference11"/>
    <w:rsid w:val="00901DF6"/>
    <w:rPr>
      <w:vertAlign w:val="superscript"/>
    </w:rPr>
  </w:style>
  <w:style w:type="character" w:customStyle="1" w:styleId="WW-FootnoteReference12">
    <w:name w:val="WW-Footnote Reference12"/>
    <w:rsid w:val="00901DF6"/>
    <w:rPr>
      <w:vertAlign w:val="superscript"/>
    </w:rPr>
  </w:style>
  <w:style w:type="character" w:customStyle="1" w:styleId="WW-EndnoteReference12">
    <w:name w:val="WW-Endnote Reference12"/>
    <w:rsid w:val="00901DF6"/>
    <w:rPr>
      <w:vertAlign w:val="superscript"/>
    </w:rPr>
  </w:style>
  <w:style w:type="character" w:customStyle="1" w:styleId="WW-FootnoteReference13">
    <w:name w:val="WW-Footnote Reference13"/>
    <w:rsid w:val="00901DF6"/>
    <w:rPr>
      <w:vertAlign w:val="superscript"/>
    </w:rPr>
  </w:style>
  <w:style w:type="character" w:customStyle="1" w:styleId="WW-EndnoteReference13">
    <w:name w:val="WW-Endnote Reference13"/>
    <w:rsid w:val="00901DF6"/>
    <w:rPr>
      <w:vertAlign w:val="superscript"/>
    </w:rPr>
  </w:style>
  <w:style w:type="character" w:customStyle="1" w:styleId="41">
    <w:name w:val="Παραπομπή υποσημείωσης4"/>
    <w:rsid w:val="00901DF6"/>
    <w:rPr>
      <w:vertAlign w:val="superscript"/>
    </w:rPr>
  </w:style>
  <w:style w:type="character" w:customStyle="1" w:styleId="af">
    <w:name w:val="Σύμβολα σημείωσης τέλους"/>
    <w:rsid w:val="00901DF6"/>
    <w:rPr>
      <w:vertAlign w:val="superscript"/>
    </w:rPr>
  </w:style>
  <w:style w:type="character" w:customStyle="1" w:styleId="23">
    <w:name w:val="Παραπομπή υποσημείωσης2"/>
    <w:rsid w:val="00901DF6"/>
    <w:rPr>
      <w:vertAlign w:val="superscript"/>
    </w:rPr>
  </w:style>
  <w:style w:type="character" w:customStyle="1" w:styleId="24">
    <w:name w:val="Παραπομπή σημείωσης τέλους2"/>
    <w:rsid w:val="00901DF6"/>
    <w:rPr>
      <w:vertAlign w:val="superscript"/>
    </w:rPr>
  </w:style>
  <w:style w:type="character" w:customStyle="1" w:styleId="WW-FootnoteReference14">
    <w:name w:val="WW-Footnote Reference14"/>
    <w:rsid w:val="00901DF6"/>
    <w:rPr>
      <w:vertAlign w:val="superscript"/>
    </w:rPr>
  </w:style>
  <w:style w:type="character" w:customStyle="1" w:styleId="WW-EndnoteReference14">
    <w:name w:val="WW-Endnote Reference14"/>
    <w:rsid w:val="00901DF6"/>
    <w:rPr>
      <w:vertAlign w:val="superscript"/>
    </w:rPr>
  </w:style>
  <w:style w:type="character" w:customStyle="1" w:styleId="WW-FootnoteReference15">
    <w:name w:val="WW-Footnote Reference15"/>
    <w:rsid w:val="00901DF6"/>
    <w:rPr>
      <w:vertAlign w:val="superscript"/>
    </w:rPr>
  </w:style>
  <w:style w:type="character" w:customStyle="1" w:styleId="WW-EndnoteReference15">
    <w:name w:val="WW-Endnote Reference15"/>
    <w:rsid w:val="00901DF6"/>
    <w:rPr>
      <w:vertAlign w:val="superscript"/>
    </w:rPr>
  </w:style>
  <w:style w:type="character" w:customStyle="1" w:styleId="WW-FootnoteReference16">
    <w:name w:val="WW-Footnote Reference16"/>
    <w:rsid w:val="00901DF6"/>
    <w:rPr>
      <w:vertAlign w:val="superscript"/>
    </w:rPr>
  </w:style>
  <w:style w:type="character" w:customStyle="1" w:styleId="WW-EndnoteReference16">
    <w:name w:val="WW-Endnote Reference16"/>
    <w:rsid w:val="00901DF6"/>
    <w:rPr>
      <w:vertAlign w:val="superscript"/>
    </w:rPr>
  </w:style>
  <w:style w:type="character" w:customStyle="1" w:styleId="WW-FootnoteReference17">
    <w:name w:val="WW-Footnote Reference17"/>
    <w:rsid w:val="00901DF6"/>
    <w:rPr>
      <w:vertAlign w:val="superscript"/>
    </w:rPr>
  </w:style>
  <w:style w:type="character" w:customStyle="1" w:styleId="WW-EndnoteReference17">
    <w:name w:val="WW-Endnote Reference17"/>
    <w:rsid w:val="00901DF6"/>
    <w:rPr>
      <w:vertAlign w:val="superscript"/>
    </w:rPr>
  </w:style>
  <w:style w:type="character" w:customStyle="1" w:styleId="31">
    <w:name w:val="Παραπομπή υποσημείωσης3"/>
    <w:rsid w:val="00901DF6"/>
    <w:rPr>
      <w:vertAlign w:val="superscript"/>
    </w:rPr>
  </w:style>
  <w:style w:type="character" w:customStyle="1" w:styleId="32">
    <w:name w:val="Παραπομπή σημείωσης τέλους3"/>
    <w:rsid w:val="00901DF6"/>
    <w:rPr>
      <w:vertAlign w:val="superscript"/>
    </w:rPr>
  </w:style>
  <w:style w:type="character" w:customStyle="1" w:styleId="WW-FootnoteReference18">
    <w:name w:val="WW-Footnote Reference18"/>
    <w:rsid w:val="00901DF6"/>
    <w:rPr>
      <w:vertAlign w:val="superscript"/>
    </w:rPr>
  </w:style>
  <w:style w:type="character" w:customStyle="1" w:styleId="WW-EndnoteReference18">
    <w:name w:val="WW-Endnote Reference18"/>
    <w:rsid w:val="00901DF6"/>
    <w:rPr>
      <w:vertAlign w:val="superscript"/>
    </w:rPr>
  </w:style>
  <w:style w:type="character" w:customStyle="1" w:styleId="WW-FootnoteReference19">
    <w:name w:val="WW-Footnote Reference19"/>
    <w:rsid w:val="00901DF6"/>
    <w:rPr>
      <w:vertAlign w:val="superscript"/>
    </w:rPr>
  </w:style>
  <w:style w:type="character" w:customStyle="1" w:styleId="WW-EndnoteReference19">
    <w:name w:val="WW-Endnote Reference19"/>
    <w:rsid w:val="00901DF6"/>
    <w:rPr>
      <w:vertAlign w:val="superscript"/>
    </w:rPr>
  </w:style>
  <w:style w:type="character" w:customStyle="1" w:styleId="WW-FootnoteReference20">
    <w:name w:val="WW-Footnote Reference20"/>
    <w:rsid w:val="00901DF6"/>
    <w:rPr>
      <w:vertAlign w:val="superscript"/>
    </w:rPr>
  </w:style>
  <w:style w:type="character" w:customStyle="1" w:styleId="WW-EndnoteReference20">
    <w:name w:val="WW-Endnote Reference20"/>
    <w:rsid w:val="00901DF6"/>
    <w:rPr>
      <w:vertAlign w:val="superscript"/>
    </w:rPr>
  </w:style>
  <w:style w:type="character" w:customStyle="1" w:styleId="af0">
    <w:name w:val="Σύνδεση ευρετηρίου"/>
    <w:rsid w:val="00901DF6"/>
  </w:style>
  <w:style w:type="character" w:customStyle="1" w:styleId="WW-0">
    <w:name w:val="WW-Παραπομπή υποσημείωσης"/>
    <w:rsid w:val="00901DF6"/>
    <w:rPr>
      <w:vertAlign w:val="superscript"/>
    </w:rPr>
  </w:style>
  <w:style w:type="character" w:customStyle="1" w:styleId="42">
    <w:name w:val="Παραπομπή σημείωσης τέλους4"/>
    <w:rsid w:val="00901DF6"/>
    <w:rPr>
      <w:vertAlign w:val="superscript"/>
    </w:rPr>
  </w:style>
  <w:style w:type="character" w:customStyle="1" w:styleId="Char2">
    <w:name w:val="Κείμενο υποσημείωσης Char"/>
    <w:rsid w:val="00901DF6"/>
    <w:rPr>
      <w:rFonts w:ascii="Calibri" w:hAnsi="Calibri" w:cs="Calibri"/>
      <w:sz w:val="18"/>
      <w:lang w:val="en-IE" w:eastAsia="zh-CN"/>
    </w:rPr>
  </w:style>
  <w:style w:type="character" w:styleId="af1">
    <w:name w:val="footnote reference"/>
    <w:uiPriority w:val="99"/>
    <w:rsid w:val="00901DF6"/>
    <w:rPr>
      <w:vertAlign w:val="superscript"/>
    </w:rPr>
  </w:style>
  <w:style w:type="character" w:styleId="af2">
    <w:name w:val="endnote reference"/>
    <w:rsid w:val="00901DF6"/>
    <w:rPr>
      <w:vertAlign w:val="superscript"/>
    </w:rPr>
  </w:style>
  <w:style w:type="character" w:customStyle="1" w:styleId="WW-FootnoteReference123">
    <w:name w:val="WW-Footnote Reference123"/>
    <w:rsid w:val="00901DF6"/>
    <w:rPr>
      <w:vertAlign w:val="superscript"/>
    </w:rPr>
  </w:style>
  <w:style w:type="paragraph" w:customStyle="1" w:styleId="af3">
    <w:name w:val="Επικεφαλίδα"/>
    <w:basedOn w:val="a"/>
    <w:next w:val="af4"/>
    <w:rsid w:val="00901DF6"/>
    <w:pPr>
      <w:keepNext/>
      <w:spacing w:before="240"/>
    </w:pPr>
    <w:rPr>
      <w:rFonts w:ascii="Liberation Sans" w:eastAsia="Microsoft YaHei" w:hAnsi="Liberation Sans" w:cs="Mangal"/>
      <w:sz w:val="28"/>
      <w:szCs w:val="28"/>
    </w:rPr>
  </w:style>
  <w:style w:type="paragraph" w:styleId="af4">
    <w:name w:val="Body Text"/>
    <w:basedOn w:val="a"/>
    <w:link w:val="Char3"/>
    <w:rsid w:val="00901DF6"/>
    <w:pPr>
      <w:spacing w:after="240"/>
    </w:pPr>
  </w:style>
  <w:style w:type="character" w:customStyle="1" w:styleId="Char3">
    <w:name w:val="Σώμα κειμένου Char"/>
    <w:basedOn w:val="a0"/>
    <w:link w:val="af4"/>
    <w:rsid w:val="00901DF6"/>
    <w:rPr>
      <w:rFonts w:ascii="Calibri" w:eastAsia="Times New Roman" w:hAnsi="Calibri" w:cs="Calibri"/>
      <w:szCs w:val="24"/>
      <w:lang w:val="en-GB" w:eastAsia="ar-SA"/>
    </w:rPr>
  </w:style>
  <w:style w:type="paragraph" w:styleId="af5">
    <w:name w:val="List"/>
    <w:basedOn w:val="af4"/>
    <w:rsid w:val="00901DF6"/>
    <w:rPr>
      <w:rFonts w:cs="Mangal"/>
    </w:rPr>
  </w:style>
  <w:style w:type="paragraph" w:customStyle="1" w:styleId="43">
    <w:name w:val="Λεζάντα4"/>
    <w:basedOn w:val="a"/>
    <w:rsid w:val="00901DF6"/>
    <w:pPr>
      <w:suppressLineNumbers/>
      <w:spacing w:before="120"/>
    </w:pPr>
    <w:rPr>
      <w:rFonts w:cs="Mangal"/>
      <w:i/>
      <w:iCs/>
      <w:sz w:val="24"/>
    </w:rPr>
  </w:style>
  <w:style w:type="paragraph" w:customStyle="1" w:styleId="af6">
    <w:name w:val="Ευρετήριο"/>
    <w:basedOn w:val="a"/>
    <w:rsid w:val="00901DF6"/>
    <w:pPr>
      <w:suppressLineNumbers/>
    </w:pPr>
    <w:rPr>
      <w:rFonts w:cs="Mangal"/>
    </w:rPr>
  </w:style>
  <w:style w:type="paragraph" w:customStyle="1" w:styleId="WW-1">
    <w:name w:val="WW-Λεζάντα"/>
    <w:basedOn w:val="a"/>
    <w:rsid w:val="00901DF6"/>
    <w:pPr>
      <w:suppressLineNumbers/>
      <w:spacing w:before="120"/>
    </w:pPr>
    <w:rPr>
      <w:rFonts w:cs="Mangal"/>
      <w:i/>
      <w:iCs/>
      <w:sz w:val="24"/>
    </w:rPr>
  </w:style>
  <w:style w:type="paragraph" w:customStyle="1" w:styleId="WW-Caption">
    <w:name w:val="WW-Caption"/>
    <w:basedOn w:val="a"/>
    <w:rsid w:val="00901DF6"/>
    <w:pPr>
      <w:suppressLineNumbers/>
      <w:spacing w:before="120"/>
    </w:pPr>
    <w:rPr>
      <w:rFonts w:cs="Mangal"/>
      <w:i/>
      <w:iCs/>
      <w:sz w:val="24"/>
    </w:rPr>
  </w:style>
  <w:style w:type="paragraph" w:customStyle="1" w:styleId="WW-Caption1">
    <w:name w:val="WW-Caption1"/>
    <w:basedOn w:val="a"/>
    <w:rsid w:val="00901DF6"/>
    <w:pPr>
      <w:suppressLineNumbers/>
      <w:spacing w:before="120"/>
    </w:pPr>
    <w:rPr>
      <w:rFonts w:cs="Mangal"/>
      <w:i/>
      <w:iCs/>
      <w:sz w:val="24"/>
    </w:rPr>
  </w:style>
  <w:style w:type="paragraph" w:customStyle="1" w:styleId="33">
    <w:name w:val="Λεζάντα3"/>
    <w:basedOn w:val="a"/>
    <w:rsid w:val="00901DF6"/>
    <w:pPr>
      <w:suppressLineNumbers/>
      <w:spacing w:before="120"/>
    </w:pPr>
    <w:rPr>
      <w:rFonts w:cs="Mangal"/>
      <w:i/>
      <w:iCs/>
      <w:sz w:val="24"/>
    </w:rPr>
  </w:style>
  <w:style w:type="paragraph" w:customStyle="1" w:styleId="WW-Caption11">
    <w:name w:val="WW-Caption11"/>
    <w:basedOn w:val="a"/>
    <w:rsid w:val="00901DF6"/>
    <w:pPr>
      <w:suppressLineNumbers/>
      <w:spacing w:before="120"/>
    </w:pPr>
    <w:rPr>
      <w:rFonts w:cs="Mangal"/>
      <w:i/>
      <w:iCs/>
      <w:sz w:val="24"/>
    </w:rPr>
  </w:style>
  <w:style w:type="paragraph" w:customStyle="1" w:styleId="WW-Caption111">
    <w:name w:val="WW-Caption111"/>
    <w:basedOn w:val="a"/>
    <w:rsid w:val="00901DF6"/>
    <w:pPr>
      <w:suppressLineNumbers/>
      <w:spacing w:before="120"/>
    </w:pPr>
    <w:rPr>
      <w:rFonts w:cs="Mangal"/>
      <w:i/>
      <w:iCs/>
      <w:sz w:val="24"/>
    </w:rPr>
  </w:style>
  <w:style w:type="paragraph" w:customStyle="1" w:styleId="WW-Caption1111">
    <w:name w:val="WW-Caption1111"/>
    <w:basedOn w:val="a"/>
    <w:rsid w:val="00901DF6"/>
    <w:pPr>
      <w:suppressLineNumbers/>
      <w:spacing w:before="120"/>
    </w:pPr>
    <w:rPr>
      <w:rFonts w:cs="Mangal"/>
      <w:i/>
      <w:iCs/>
      <w:sz w:val="24"/>
    </w:rPr>
  </w:style>
  <w:style w:type="paragraph" w:customStyle="1" w:styleId="WW-Caption11111">
    <w:name w:val="WW-Caption11111"/>
    <w:basedOn w:val="a"/>
    <w:rsid w:val="00901DF6"/>
    <w:pPr>
      <w:suppressLineNumbers/>
      <w:spacing w:before="120"/>
    </w:pPr>
    <w:rPr>
      <w:rFonts w:cs="Mangal"/>
      <w:i/>
      <w:iCs/>
      <w:sz w:val="24"/>
    </w:rPr>
  </w:style>
  <w:style w:type="paragraph" w:customStyle="1" w:styleId="25">
    <w:name w:val="Λεζάντα2"/>
    <w:basedOn w:val="a"/>
    <w:rsid w:val="00901DF6"/>
    <w:pPr>
      <w:suppressLineNumbers/>
      <w:spacing w:before="120"/>
    </w:pPr>
    <w:rPr>
      <w:rFonts w:cs="Mangal"/>
      <w:i/>
      <w:iCs/>
      <w:sz w:val="24"/>
    </w:rPr>
  </w:style>
  <w:style w:type="paragraph" w:customStyle="1" w:styleId="Caption1">
    <w:name w:val="Caption1"/>
    <w:basedOn w:val="a"/>
    <w:rsid w:val="00901DF6"/>
    <w:pPr>
      <w:suppressLineNumbers/>
      <w:spacing w:before="120"/>
    </w:pPr>
    <w:rPr>
      <w:rFonts w:cs="Mangal"/>
      <w:i/>
      <w:iCs/>
      <w:sz w:val="24"/>
    </w:rPr>
  </w:style>
  <w:style w:type="paragraph" w:customStyle="1" w:styleId="WW-Caption111111">
    <w:name w:val="WW-Caption111111"/>
    <w:basedOn w:val="a"/>
    <w:rsid w:val="00901DF6"/>
    <w:pPr>
      <w:suppressLineNumbers/>
      <w:spacing w:before="120"/>
    </w:pPr>
    <w:rPr>
      <w:rFonts w:cs="Mangal"/>
      <w:i/>
      <w:iCs/>
      <w:sz w:val="24"/>
    </w:rPr>
  </w:style>
  <w:style w:type="paragraph" w:customStyle="1" w:styleId="WW-Caption1111111">
    <w:name w:val="WW-Caption1111111"/>
    <w:basedOn w:val="a"/>
    <w:rsid w:val="00901DF6"/>
    <w:pPr>
      <w:suppressLineNumbers/>
      <w:spacing w:before="120"/>
    </w:pPr>
    <w:rPr>
      <w:rFonts w:cs="Mangal"/>
      <w:i/>
      <w:iCs/>
      <w:sz w:val="24"/>
    </w:rPr>
  </w:style>
  <w:style w:type="paragraph" w:customStyle="1" w:styleId="WW-Caption11111111">
    <w:name w:val="WW-Caption11111111"/>
    <w:basedOn w:val="a"/>
    <w:rsid w:val="00901DF6"/>
    <w:pPr>
      <w:suppressLineNumbers/>
      <w:spacing w:before="120"/>
    </w:pPr>
    <w:rPr>
      <w:rFonts w:cs="Mangal"/>
      <w:i/>
      <w:iCs/>
      <w:sz w:val="24"/>
    </w:rPr>
  </w:style>
  <w:style w:type="paragraph" w:customStyle="1" w:styleId="WW-Caption111111111">
    <w:name w:val="WW-Caption111111111"/>
    <w:basedOn w:val="a"/>
    <w:rsid w:val="00901DF6"/>
    <w:pPr>
      <w:suppressLineNumbers/>
      <w:spacing w:before="120"/>
    </w:pPr>
    <w:rPr>
      <w:rFonts w:cs="Mangal"/>
      <w:i/>
      <w:iCs/>
      <w:sz w:val="24"/>
    </w:rPr>
  </w:style>
  <w:style w:type="paragraph" w:customStyle="1" w:styleId="WW-Caption1111111111">
    <w:name w:val="WW-Caption1111111111"/>
    <w:basedOn w:val="a"/>
    <w:rsid w:val="00901DF6"/>
    <w:pPr>
      <w:suppressLineNumbers/>
      <w:spacing w:before="120"/>
    </w:pPr>
    <w:rPr>
      <w:rFonts w:cs="Mangal"/>
      <w:i/>
      <w:iCs/>
      <w:sz w:val="24"/>
    </w:rPr>
  </w:style>
  <w:style w:type="paragraph" w:customStyle="1" w:styleId="WW-Caption11111111111">
    <w:name w:val="WW-Caption11111111111"/>
    <w:basedOn w:val="a"/>
    <w:rsid w:val="00901DF6"/>
    <w:pPr>
      <w:suppressLineNumbers/>
      <w:spacing w:before="120"/>
    </w:pPr>
    <w:rPr>
      <w:rFonts w:cs="Mangal"/>
      <w:i/>
      <w:iCs/>
      <w:sz w:val="24"/>
    </w:rPr>
  </w:style>
  <w:style w:type="paragraph" w:customStyle="1" w:styleId="WW-Caption111111111111">
    <w:name w:val="WW-Caption111111111111"/>
    <w:basedOn w:val="a"/>
    <w:rsid w:val="00901DF6"/>
    <w:pPr>
      <w:suppressLineNumbers/>
      <w:spacing w:before="120"/>
    </w:pPr>
    <w:rPr>
      <w:rFonts w:cs="Mangal"/>
      <w:i/>
      <w:iCs/>
      <w:sz w:val="24"/>
    </w:rPr>
  </w:style>
  <w:style w:type="paragraph" w:customStyle="1" w:styleId="WW-Caption1111111111111">
    <w:name w:val="WW-Caption1111111111111"/>
    <w:basedOn w:val="a"/>
    <w:rsid w:val="00901DF6"/>
    <w:pPr>
      <w:suppressLineNumbers/>
      <w:spacing w:before="120"/>
    </w:pPr>
    <w:rPr>
      <w:rFonts w:cs="Mangal"/>
      <w:i/>
      <w:iCs/>
      <w:sz w:val="24"/>
    </w:rPr>
  </w:style>
  <w:style w:type="paragraph" w:customStyle="1" w:styleId="WW-Caption11111111111111">
    <w:name w:val="WW-Caption11111111111111"/>
    <w:basedOn w:val="a"/>
    <w:rsid w:val="00901DF6"/>
    <w:pPr>
      <w:suppressLineNumbers/>
      <w:spacing w:before="120"/>
    </w:pPr>
    <w:rPr>
      <w:rFonts w:cs="Mangal"/>
      <w:i/>
      <w:iCs/>
      <w:sz w:val="24"/>
    </w:rPr>
  </w:style>
  <w:style w:type="paragraph" w:customStyle="1" w:styleId="WW-Caption111111111111111">
    <w:name w:val="WW-Caption111111111111111"/>
    <w:basedOn w:val="a"/>
    <w:rsid w:val="00901DF6"/>
    <w:pPr>
      <w:suppressLineNumbers/>
      <w:spacing w:before="120"/>
    </w:pPr>
    <w:rPr>
      <w:rFonts w:cs="Mangal"/>
      <w:i/>
      <w:iCs/>
      <w:sz w:val="24"/>
    </w:rPr>
  </w:style>
  <w:style w:type="paragraph" w:customStyle="1" w:styleId="WW-Caption1111111111111111">
    <w:name w:val="WW-Caption1111111111111111"/>
    <w:basedOn w:val="a"/>
    <w:rsid w:val="00901DF6"/>
    <w:pPr>
      <w:suppressLineNumbers/>
      <w:spacing w:before="120"/>
    </w:pPr>
    <w:rPr>
      <w:rFonts w:cs="Mangal"/>
      <w:i/>
      <w:iCs/>
      <w:sz w:val="24"/>
    </w:rPr>
  </w:style>
  <w:style w:type="paragraph" w:customStyle="1" w:styleId="16">
    <w:name w:val="Λεζάντα1"/>
    <w:basedOn w:val="a"/>
    <w:rsid w:val="00901DF6"/>
    <w:pPr>
      <w:suppressLineNumbers/>
      <w:spacing w:before="120"/>
    </w:pPr>
    <w:rPr>
      <w:rFonts w:cs="Mangal"/>
      <w:i/>
      <w:iCs/>
      <w:sz w:val="24"/>
    </w:rPr>
  </w:style>
  <w:style w:type="paragraph" w:customStyle="1" w:styleId="WW-Caption11111111111111111">
    <w:name w:val="WW-Caption11111111111111111"/>
    <w:basedOn w:val="a"/>
    <w:rsid w:val="00901DF6"/>
    <w:pPr>
      <w:suppressLineNumbers/>
      <w:spacing w:before="120"/>
    </w:pPr>
    <w:rPr>
      <w:rFonts w:cs="Mangal"/>
      <w:i/>
      <w:iCs/>
      <w:sz w:val="24"/>
    </w:rPr>
  </w:style>
  <w:style w:type="paragraph" w:customStyle="1" w:styleId="WW-Caption111111111111111111">
    <w:name w:val="WW-Caption111111111111111111"/>
    <w:basedOn w:val="a"/>
    <w:rsid w:val="00901DF6"/>
    <w:pPr>
      <w:suppressLineNumbers/>
      <w:spacing w:before="120"/>
    </w:pPr>
    <w:rPr>
      <w:rFonts w:cs="Mangal"/>
      <w:i/>
      <w:iCs/>
      <w:sz w:val="24"/>
    </w:rPr>
  </w:style>
  <w:style w:type="paragraph" w:customStyle="1" w:styleId="WW-Caption1111111111111111111">
    <w:name w:val="WW-Caption1111111111111111111"/>
    <w:basedOn w:val="a"/>
    <w:rsid w:val="00901DF6"/>
    <w:pPr>
      <w:suppressLineNumbers/>
      <w:spacing w:before="120"/>
    </w:pPr>
    <w:rPr>
      <w:rFonts w:cs="Mangal"/>
      <w:i/>
      <w:iCs/>
      <w:sz w:val="24"/>
    </w:rPr>
  </w:style>
  <w:style w:type="paragraph" w:customStyle="1" w:styleId="WW-Caption11111111111111111111">
    <w:name w:val="WW-Caption11111111111111111111"/>
    <w:basedOn w:val="a"/>
    <w:rsid w:val="00901DF6"/>
    <w:pPr>
      <w:suppressLineNumbers/>
      <w:spacing w:before="120"/>
    </w:pPr>
    <w:rPr>
      <w:rFonts w:cs="Mangal"/>
      <w:i/>
      <w:iCs/>
      <w:sz w:val="24"/>
    </w:rPr>
  </w:style>
  <w:style w:type="paragraph" w:customStyle="1" w:styleId="Bullet">
    <w:name w:val="Bullet"/>
    <w:basedOn w:val="a"/>
    <w:rsid w:val="00901DF6"/>
    <w:pPr>
      <w:numPr>
        <w:numId w:val="4"/>
      </w:numPr>
      <w:spacing w:after="100"/>
    </w:pPr>
    <w:rPr>
      <w:rFonts w:eastAsia="MS Mincho"/>
      <w:lang w:val="en-US" w:eastAsia="ja-JP"/>
    </w:rPr>
  </w:style>
  <w:style w:type="paragraph" w:customStyle="1" w:styleId="17">
    <w:name w:val="Ημερομηνία1"/>
    <w:basedOn w:val="a"/>
    <w:next w:val="a"/>
    <w:rsid w:val="00901DF6"/>
    <w:pPr>
      <w:spacing w:after="100"/>
    </w:pPr>
    <w:rPr>
      <w:rFonts w:eastAsia="MS Mincho"/>
      <w:lang w:val="en-US" w:eastAsia="ja-JP"/>
    </w:rPr>
  </w:style>
  <w:style w:type="paragraph" w:customStyle="1" w:styleId="DocTitle">
    <w:name w:val="Doc Title"/>
    <w:basedOn w:val="1"/>
    <w:rsid w:val="00901DF6"/>
  </w:style>
  <w:style w:type="paragraph" w:customStyle="1" w:styleId="inserttext">
    <w:name w:val="insert text"/>
    <w:basedOn w:val="a"/>
    <w:rsid w:val="00901DF6"/>
    <w:pPr>
      <w:spacing w:after="100"/>
      <w:ind w:left="794"/>
    </w:pPr>
    <w:rPr>
      <w:rFonts w:eastAsia="MS Mincho"/>
      <w:lang w:val="en-US" w:eastAsia="ja-JP"/>
    </w:rPr>
  </w:style>
  <w:style w:type="paragraph" w:styleId="af7">
    <w:name w:val="footer"/>
    <w:basedOn w:val="a"/>
    <w:link w:val="Char4"/>
    <w:uiPriority w:val="99"/>
    <w:rsid w:val="00901DF6"/>
    <w:pPr>
      <w:spacing w:after="100"/>
    </w:pPr>
    <w:rPr>
      <w:rFonts w:eastAsia="MS Mincho"/>
      <w:lang w:val="en-US" w:eastAsia="ja-JP"/>
    </w:rPr>
  </w:style>
  <w:style w:type="character" w:customStyle="1" w:styleId="Char4">
    <w:name w:val="Υποσέλιδο Char"/>
    <w:basedOn w:val="a0"/>
    <w:link w:val="af7"/>
    <w:uiPriority w:val="99"/>
    <w:rsid w:val="00901DF6"/>
    <w:rPr>
      <w:rFonts w:ascii="Calibri" w:eastAsia="MS Mincho" w:hAnsi="Calibri" w:cs="Calibri"/>
      <w:szCs w:val="24"/>
      <w:lang w:val="en-US" w:eastAsia="ja-JP"/>
    </w:rPr>
  </w:style>
  <w:style w:type="paragraph" w:styleId="af8">
    <w:name w:val="header"/>
    <w:basedOn w:val="a"/>
    <w:link w:val="Char5"/>
    <w:rsid w:val="00901DF6"/>
  </w:style>
  <w:style w:type="character" w:customStyle="1" w:styleId="Char5">
    <w:name w:val="Κεφαλίδα Char"/>
    <w:basedOn w:val="a0"/>
    <w:link w:val="af8"/>
    <w:rsid w:val="00901DF6"/>
    <w:rPr>
      <w:rFonts w:ascii="Calibri" w:eastAsia="Times New Roman" w:hAnsi="Calibri" w:cs="Calibri"/>
      <w:szCs w:val="24"/>
      <w:lang w:val="en-GB" w:eastAsia="ar-SA"/>
    </w:rPr>
  </w:style>
  <w:style w:type="paragraph" w:customStyle="1" w:styleId="26">
    <w:name w:val="Κείμενο πλαισίου2"/>
    <w:basedOn w:val="a"/>
    <w:rsid w:val="00901DF6"/>
    <w:rPr>
      <w:rFonts w:ascii="Tahoma" w:hAnsi="Tahoma" w:cs="Tahoma"/>
      <w:sz w:val="16"/>
      <w:szCs w:val="16"/>
    </w:rPr>
  </w:style>
  <w:style w:type="paragraph" w:customStyle="1" w:styleId="27">
    <w:name w:val="Κείμενο σχολίου2"/>
    <w:basedOn w:val="a"/>
    <w:rsid w:val="00901DF6"/>
    <w:rPr>
      <w:sz w:val="20"/>
      <w:szCs w:val="20"/>
    </w:rPr>
  </w:style>
  <w:style w:type="paragraph" w:customStyle="1" w:styleId="28">
    <w:name w:val="Θέμα σχολίου2"/>
    <w:basedOn w:val="27"/>
    <w:next w:val="27"/>
    <w:rsid w:val="00901DF6"/>
    <w:rPr>
      <w:b/>
      <w:bCs/>
    </w:rPr>
  </w:style>
  <w:style w:type="paragraph" w:customStyle="1" w:styleId="29">
    <w:name w:val="Αναθεώρηση2"/>
    <w:rsid w:val="00901DF6"/>
    <w:pPr>
      <w:suppressAutoHyphens/>
      <w:jc w:val="left"/>
    </w:pPr>
    <w:rPr>
      <w:rFonts w:ascii="Times New Roman" w:eastAsia="Times New Roman" w:hAnsi="Times New Roman" w:cs="Times New Roman"/>
      <w:sz w:val="24"/>
      <w:szCs w:val="24"/>
      <w:lang w:val="en-GB" w:eastAsia="ar-SA"/>
    </w:rPr>
  </w:style>
  <w:style w:type="paragraph" w:customStyle="1" w:styleId="western">
    <w:name w:val="western"/>
    <w:basedOn w:val="a"/>
    <w:uiPriority w:val="99"/>
    <w:rsid w:val="00901DF6"/>
    <w:pPr>
      <w:spacing w:before="280" w:after="200"/>
    </w:pPr>
    <w:rPr>
      <w:rFonts w:ascii="Arial Unicode MS" w:eastAsia="Arial Unicode MS" w:hAnsi="Arial Unicode MS" w:cs="Arial Unicode MS"/>
    </w:rPr>
  </w:style>
  <w:style w:type="paragraph" w:customStyle="1" w:styleId="18">
    <w:name w:val="Παράγραφος λίστας1"/>
    <w:basedOn w:val="a"/>
    <w:rsid w:val="00901DF6"/>
    <w:pPr>
      <w:spacing w:after="200"/>
      <w:ind w:left="720"/>
    </w:pPr>
  </w:style>
  <w:style w:type="paragraph" w:styleId="af9">
    <w:name w:val="footnote text"/>
    <w:basedOn w:val="a"/>
    <w:link w:val="Char10"/>
    <w:rsid w:val="00901DF6"/>
    <w:pPr>
      <w:spacing w:after="0"/>
      <w:ind w:left="425" w:hanging="425"/>
    </w:pPr>
    <w:rPr>
      <w:sz w:val="18"/>
      <w:szCs w:val="20"/>
      <w:lang w:val="en-IE"/>
    </w:rPr>
  </w:style>
  <w:style w:type="character" w:customStyle="1" w:styleId="Char10">
    <w:name w:val="Κείμενο υποσημείωσης Char1"/>
    <w:basedOn w:val="a0"/>
    <w:link w:val="af9"/>
    <w:rsid w:val="00901DF6"/>
    <w:rPr>
      <w:rFonts w:ascii="Calibri" w:eastAsia="Times New Roman" w:hAnsi="Calibri" w:cs="Calibri"/>
      <w:sz w:val="18"/>
      <w:szCs w:val="20"/>
      <w:lang w:val="en-IE" w:eastAsia="ar-SA"/>
    </w:rPr>
  </w:style>
  <w:style w:type="paragraph" w:styleId="19">
    <w:name w:val="toc 1"/>
    <w:basedOn w:val="a"/>
    <w:next w:val="a"/>
    <w:uiPriority w:val="39"/>
    <w:rsid w:val="00901DF6"/>
    <w:pPr>
      <w:spacing w:before="120"/>
      <w:jc w:val="left"/>
    </w:pPr>
    <w:rPr>
      <w:b/>
      <w:bCs/>
      <w:caps/>
      <w:sz w:val="20"/>
      <w:szCs w:val="20"/>
    </w:rPr>
  </w:style>
  <w:style w:type="paragraph" w:styleId="2a">
    <w:name w:val="toc 2"/>
    <w:basedOn w:val="a"/>
    <w:next w:val="a"/>
    <w:uiPriority w:val="39"/>
    <w:rsid w:val="00901DF6"/>
    <w:pPr>
      <w:spacing w:after="0"/>
      <w:ind w:left="220"/>
      <w:jc w:val="left"/>
    </w:pPr>
    <w:rPr>
      <w:smallCaps/>
      <w:sz w:val="20"/>
      <w:szCs w:val="20"/>
    </w:rPr>
  </w:style>
  <w:style w:type="paragraph" w:styleId="34">
    <w:name w:val="toc 3"/>
    <w:basedOn w:val="a"/>
    <w:next w:val="a"/>
    <w:uiPriority w:val="39"/>
    <w:rsid w:val="00901DF6"/>
    <w:pPr>
      <w:spacing w:after="0"/>
      <w:ind w:left="440"/>
      <w:jc w:val="left"/>
    </w:pPr>
    <w:rPr>
      <w:i/>
      <w:iCs/>
      <w:sz w:val="20"/>
      <w:szCs w:val="20"/>
    </w:rPr>
  </w:style>
  <w:style w:type="paragraph" w:styleId="44">
    <w:name w:val="toc 4"/>
    <w:basedOn w:val="a"/>
    <w:next w:val="a"/>
    <w:uiPriority w:val="39"/>
    <w:rsid w:val="00901DF6"/>
    <w:pPr>
      <w:spacing w:after="0"/>
      <w:ind w:left="660"/>
      <w:jc w:val="left"/>
    </w:pPr>
    <w:rPr>
      <w:sz w:val="18"/>
      <w:szCs w:val="18"/>
    </w:rPr>
  </w:style>
  <w:style w:type="paragraph" w:styleId="51">
    <w:name w:val="toc 5"/>
    <w:basedOn w:val="a"/>
    <w:next w:val="a"/>
    <w:uiPriority w:val="39"/>
    <w:rsid w:val="00901DF6"/>
    <w:pPr>
      <w:spacing w:after="0"/>
      <w:ind w:left="880"/>
      <w:jc w:val="left"/>
    </w:pPr>
    <w:rPr>
      <w:sz w:val="18"/>
      <w:szCs w:val="18"/>
    </w:rPr>
  </w:style>
  <w:style w:type="paragraph" w:styleId="6">
    <w:name w:val="toc 6"/>
    <w:basedOn w:val="a"/>
    <w:next w:val="a"/>
    <w:uiPriority w:val="39"/>
    <w:rsid w:val="00901DF6"/>
    <w:pPr>
      <w:spacing w:after="0"/>
      <w:ind w:left="1100"/>
      <w:jc w:val="left"/>
    </w:pPr>
    <w:rPr>
      <w:sz w:val="18"/>
      <w:szCs w:val="18"/>
    </w:rPr>
  </w:style>
  <w:style w:type="paragraph" w:styleId="7">
    <w:name w:val="toc 7"/>
    <w:basedOn w:val="a"/>
    <w:next w:val="a"/>
    <w:uiPriority w:val="39"/>
    <w:rsid w:val="00901DF6"/>
    <w:pPr>
      <w:spacing w:after="0"/>
      <w:ind w:left="1320"/>
      <w:jc w:val="left"/>
    </w:pPr>
    <w:rPr>
      <w:sz w:val="18"/>
      <w:szCs w:val="18"/>
    </w:rPr>
  </w:style>
  <w:style w:type="paragraph" w:styleId="8">
    <w:name w:val="toc 8"/>
    <w:basedOn w:val="a"/>
    <w:next w:val="a"/>
    <w:uiPriority w:val="39"/>
    <w:rsid w:val="00901DF6"/>
    <w:pPr>
      <w:spacing w:after="0"/>
      <w:ind w:left="1540"/>
      <w:jc w:val="left"/>
    </w:pPr>
    <w:rPr>
      <w:sz w:val="18"/>
      <w:szCs w:val="18"/>
    </w:rPr>
  </w:style>
  <w:style w:type="paragraph" w:styleId="9">
    <w:name w:val="toc 9"/>
    <w:basedOn w:val="a"/>
    <w:next w:val="a"/>
    <w:uiPriority w:val="39"/>
    <w:rsid w:val="00901DF6"/>
    <w:pPr>
      <w:spacing w:after="0"/>
      <w:ind w:left="1760"/>
      <w:jc w:val="left"/>
    </w:pPr>
    <w:rPr>
      <w:sz w:val="18"/>
      <w:szCs w:val="18"/>
    </w:rPr>
  </w:style>
  <w:style w:type="paragraph" w:customStyle="1" w:styleId="Style1">
    <w:name w:val="Style1"/>
    <w:basedOn w:val="DocTitle"/>
    <w:rsid w:val="00901DF6"/>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901DF6"/>
    <w:rPr>
      <w:rFonts w:ascii="Calibri" w:hAnsi="Calibri" w:cs="Calibri"/>
      <w:lang w:val="el-GR"/>
    </w:rPr>
  </w:style>
  <w:style w:type="paragraph" w:styleId="afa">
    <w:name w:val="endnote text"/>
    <w:basedOn w:val="a"/>
    <w:link w:val="Char6"/>
    <w:rsid w:val="00901DF6"/>
    <w:rPr>
      <w:rFonts w:cs="Times New Roman"/>
      <w:sz w:val="20"/>
      <w:szCs w:val="20"/>
    </w:rPr>
  </w:style>
  <w:style w:type="character" w:customStyle="1" w:styleId="Char6">
    <w:name w:val="Κείμενο σημείωσης τέλους Char"/>
    <w:basedOn w:val="a0"/>
    <w:link w:val="afa"/>
    <w:rsid w:val="00901DF6"/>
    <w:rPr>
      <w:rFonts w:ascii="Calibri" w:eastAsia="Times New Roman" w:hAnsi="Calibri" w:cs="Times New Roman"/>
      <w:sz w:val="20"/>
      <w:szCs w:val="20"/>
      <w:lang w:val="en-GB" w:eastAsia="ar-SA"/>
    </w:rPr>
  </w:style>
  <w:style w:type="paragraph" w:customStyle="1" w:styleId="Default">
    <w:name w:val="Default"/>
    <w:rsid w:val="00901DF6"/>
    <w:pPr>
      <w:widowControl w:val="0"/>
      <w:suppressAutoHyphens/>
      <w:jc w:val="left"/>
    </w:pPr>
    <w:rPr>
      <w:rFonts w:ascii="Cambria" w:eastAsia="SimSun" w:hAnsi="Cambria" w:cs="Mangal"/>
      <w:color w:val="000000"/>
      <w:sz w:val="24"/>
      <w:szCs w:val="24"/>
      <w:lang w:eastAsia="hi-IN" w:bidi="hi-IN"/>
    </w:rPr>
  </w:style>
  <w:style w:type="paragraph" w:customStyle="1" w:styleId="afb">
    <w:name w:val="Προμορφοποιημένο κείμενο"/>
    <w:basedOn w:val="a"/>
    <w:rsid w:val="00901DF6"/>
  </w:style>
  <w:style w:type="paragraph" w:styleId="afc">
    <w:name w:val="Body Text Indent"/>
    <w:basedOn w:val="a"/>
    <w:link w:val="Char7"/>
    <w:rsid w:val="00901DF6"/>
    <w:pPr>
      <w:ind w:firstLine="1134"/>
    </w:pPr>
    <w:rPr>
      <w:rFonts w:ascii="Arial" w:hAnsi="Arial" w:cs="Arial"/>
    </w:rPr>
  </w:style>
  <w:style w:type="character" w:customStyle="1" w:styleId="Char7">
    <w:name w:val="Σώμα κείμενου με εσοχή Char"/>
    <w:basedOn w:val="a0"/>
    <w:link w:val="afc"/>
    <w:rsid w:val="00901DF6"/>
    <w:rPr>
      <w:rFonts w:ascii="Arial" w:eastAsia="Times New Roman" w:hAnsi="Arial" w:cs="Arial"/>
      <w:szCs w:val="24"/>
      <w:lang w:val="en-GB" w:eastAsia="ar-SA"/>
    </w:rPr>
  </w:style>
  <w:style w:type="paragraph" w:customStyle="1" w:styleId="normalwithoutspacing">
    <w:name w:val="normal_without_spacing"/>
    <w:basedOn w:val="a"/>
    <w:rsid w:val="00901DF6"/>
    <w:pPr>
      <w:spacing w:after="60"/>
    </w:pPr>
    <w:rPr>
      <w:lang w:val="el-GR"/>
    </w:rPr>
  </w:style>
  <w:style w:type="paragraph" w:customStyle="1" w:styleId="foothanging">
    <w:name w:val="foot_hanging"/>
    <w:basedOn w:val="af9"/>
    <w:rsid w:val="00901DF6"/>
    <w:pPr>
      <w:ind w:left="426" w:hanging="426"/>
    </w:pPr>
    <w:rPr>
      <w:szCs w:val="18"/>
    </w:rPr>
  </w:style>
  <w:style w:type="paragraph" w:customStyle="1" w:styleId="-HTML2">
    <w:name w:val="Προ-διαμορφωμένο HTML2"/>
    <w:basedOn w:val="a"/>
    <w:rsid w:val="00901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901DF6"/>
    <w:pPr>
      <w:suppressAutoHyphens/>
      <w:spacing w:line="276" w:lineRule="auto"/>
      <w:jc w:val="left"/>
    </w:pPr>
    <w:rPr>
      <w:rFonts w:ascii="Arial" w:eastAsia="Arial" w:hAnsi="Arial" w:cs="Arial"/>
      <w:color w:val="000000"/>
      <w:lang w:eastAsia="ar-SA"/>
    </w:rPr>
  </w:style>
  <w:style w:type="paragraph" w:customStyle="1" w:styleId="310">
    <w:name w:val="Σώμα κείμενου με εσοχή 31"/>
    <w:basedOn w:val="a"/>
    <w:rsid w:val="00901DF6"/>
    <w:pPr>
      <w:suppressAutoHyphens w:val="0"/>
      <w:spacing w:line="312" w:lineRule="auto"/>
      <w:ind w:left="283"/>
    </w:pPr>
    <w:rPr>
      <w:rFonts w:cs="Times New Roman"/>
      <w:sz w:val="16"/>
      <w:szCs w:val="16"/>
    </w:rPr>
  </w:style>
  <w:style w:type="paragraph" w:customStyle="1" w:styleId="1a">
    <w:name w:val="Χωρίς διάστιχο1"/>
    <w:rsid w:val="00901DF6"/>
    <w:pPr>
      <w:suppressAutoHyphens/>
      <w:jc w:val="both"/>
    </w:pPr>
    <w:rPr>
      <w:rFonts w:ascii="Calibri" w:eastAsia="Times New Roman" w:hAnsi="Calibri" w:cs="Calibri"/>
      <w:szCs w:val="24"/>
      <w:lang w:val="en-GB" w:eastAsia="ar-SA"/>
    </w:rPr>
  </w:style>
  <w:style w:type="paragraph" w:customStyle="1" w:styleId="afd">
    <w:name w:val="Περιεχόμενα πίνακα"/>
    <w:basedOn w:val="a"/>
    <w:rsid w:val="00901DF6"/>
    <w:pPr>
      <w:suppressLineNumbers/>
    </w:pPr>
  </w:style>
  <w:style w:type="paragraph" w:customStyle="1" w:styleId="afe">
    <w:name w:val="Επικεφαλίδα πίνακα"/>
    <w:basedOn w:val="afd"/>
    <w:rsid w:val="00901DF6"/>
    <w:pPr>
      <w:jc w:val="center"/>
    </w:pPr>
    <w:rPr>
      <w:b/>
      <w:bCs/>
    </w:rPr>
  </w:style>
  <w:style w:type="paragraph" w:customStyle="1" w:styleId="footers">
    <w:name w:val="footers"/>
    <w:basedOn w:val="foothanging"/>
    <w:rsid w:val="00901DF6"/>
  </w:style>
  <w:style w:type="paragraph" w:customStyle="1" w:styleId="Standard">
    <w:name w:val="Standard"/>
    <w:rsid w:val="00901DF6"/>
    <w:pPr>
      <w:widowControl w:val="0"/>
      <w:suppressAutoHyphens/>
      <w:jc w:val="left"/>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901DF6"/>
    <w:pPr>
      <w:spacing w:after="120"/>
    </w:pPr>
  </w:style>
  <w:style w:type="paragraph" w:customStyle="1" w:styleId="Footnote">
    <w:name w:val="Footnote"/>
    <w:basedOn w:val="Standard"/>
    <w:rsid w:val="00901DF6"/>
    <w:pPr>
      <w:suppressLineNumbers/>
      <w:ind w:left="283" w:hanging="283"/>
    </w:pPr>
    <w:rPr>
      <w:sz w:val="20"/>
      <w:szCs w:val="20"/>
    </w:rPr>
  </w:style>
  <w:style w:type="paragraph" w:customStyle="1" w:styleId="311">
    <w:name w:val="Σώμα κείμενου 31"/>
    <w:basedOn w:val="a"/>
    <w:rsid w:val="00901DF6"/>
    <w:rPr>
      <w:sz w:val="16"/>
      <w:szCs w:val="16"/>
    </w:rPr>
  </w:style>
  <w:style w:type="paragraph" w:customStyle="1" w:styleId="fooot">
    <w:name w:val="fooot"/>
    <w:basedOn w:val="footers"/>
    <w:rsid w:val="00901DF6"/>
  </w:style>
  <w:style w:type="paragraph" w:customStyle="1" w:styleId="1b">
    <w:name w:val="Κείμενο πλαισίου1"/>
    <w:basedOn w:val="a"/>
    <w:rsid w:val="00901DF6"/>
    <w:pPr>
      <w:spacing w:after="0"/>
    </w:pPr>
    <w:rPr>
      <w:rFonts w:ascii="Tahoma" w:hAnsi="Tahoma" w:cs="Tahoma"/>
      <w:sz w:val="16"/>
      <w:szCs w:val="16"/>
    </w:rPr>
  </w:style>
  <w:style w:type="paragraph" w:customStyle="1" w:styleId="1c">
    <w:name w:val="Κείμενο σχολίου1"/>
    <w:basedOn w:val="a"/>
    <w:rsid w:val="00901DF6"/>
    <w:rPr>
      <w:sz w:val="20"/>
      <w:szCs w:val="20"/>
    </w:rPr>
  </w:style>
  <w:style w:type="paragraph" w:customStyle="1" w:styleId="1d">
    <w:name w:val="Θέμα σχολίου1"/>
    <w:basedOn w:val="1c"/>
    <w:next w:val="1c"/>
    <w:rsid w:val="00901DF6"/>
    <w:rPr>
      <w:b/>
      <w:bCs/>
    </w:rPr>
  </w:style>
  <w:style w:type="paragraph" w:customStyle="1" w:styleId="-HTML1">
    <w:name w:val="Προ-διαμορφωμένο HTML1"/>
    <w:basedOn w:val="a"/>
    <w:rsid w:val="00901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e">
    <w:name w:val="Αναθεώρηση1"/>
    <w:rsid w:val="00901DF6"/>
    <w:pPr>
      <w:suppressAutoHyphens/>
      <w:jc w:val="left"/>
    </w:pPr>
    <w:rPr>
      <w:rFonts w:ascii="Calibri" w:eastAsia="Times New Roman" w:hAnsi="Calibri" w:cs="Calibri"/>
      <w:szCs w:val="24"/>
      <w:lang w:val="en-GB" w:eastAsia="ar-SA"/>
    </w:rPr>
  </w:style>
  <w:style w:type="paragraph" w:customStyle="1" w:styleId="21">
    <w:name w:val="Λίστα με κουκκίδες 21"/>
    <w:basedOn w:val="a"/>
    <w:rsid w:val="00901DF6"/>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6"/>
    <w:rsid w:val="00901DF6"/>
    <w:pPr>
      <w:tabs>
        <w:tab w:val="right" w:leader="dot" w:pos="7091"/>
      </w:tabs>
      <w:ind w:left="2547"/>
    </w:pPr>
  </w:style>
  <w:style w:type="paragraph" w:customStyle="1" w:styleId="aff">
    <w:name w:val="Οριζόντια γραμμή"/>
    <w:basedOn w:val="a"/>
    <w:next w:val="af4"/>
    <w:rsid w:val="00901DF6"/>
    <w:pPr>
      <w:suppressLineNumbers/>
      <w:spacing w:after="283"/>
    </w:pPr>
    <w:rPr>
      <w:sz w:val="12"/>
      <w:szCs w:val="12"/>
    </w:rPr>
  </w:style>
  <w:style w:type="paragraph" w:customStyle="1" w:styleId="210">
    <w:name w:val="Σώμα κείμενου 21"/>
    <w:basedOn w:val="a"/>
    <w:rsid w:val="00901DF6"/>
    <w:pPr>
      <w:overflowPunct w:val="0"/>
      <w:autoSpaceDE w:val="0"/>
      <w:spacing w:after="0"/>
      <w:textAlignment w:val="baseline"/>
    </w:pPr>
    <w:rPr>
      <w:rFonts w:ascii="Arial" w:hAnsi="Arial" w:cs="Arial"/>
      <w:szCs w:val="20"/>
      <w:lang w:val="el-GR"/>
    </w:rPr>
  </w:style>
  <w:style w:type="paragraph" w:customStyle="1" w:styleId="para-1">
    <w:name w:val="para-1"/>
    <w:basedOn w:val="a"/>
    <w:rsid w:val="00901DF6"/>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6"/>
    <w:rsid w:val="00901DF6"/>
    <w:pPr>
      <w:tabs>
        <w:tab w:val="right" w:leader="dot" w:pos="7091"/>
      </w:tabs>
      <w:ind w:left="2547"/>
    </w:pPr>
  </w:style>
  <w:style w:type="paragraph" w:styleId="aff0">
    <w:name w:val="Balloon Text"/>
    <w:basedOn w:val="a"/>
    <w:link w:val="Char11"/>
    <w:uiPriority w:val="99"/>
    <w:semiHidden/>
    <w:unhideWhenUsed/>
    <w:rsid w:val="00901DF6"/>
    <w:pPr>
      <w:spacing w:after="0"/>
    </w:pPr>
    <w:rPr>
      <w:rFonts w:ascii="Segoe UI" w:hAnsi="Segoe UI" w:cs="Times New Roman"/>
      <w:sz w:val="18"/>
      <w:szCs w:val="18"/>
    </w:rPr>
  </w:style>
  <w:style w:type="character" w:customStyle="1" w:styleId="Char11">
    <w:name w:val="Κείμενο πλαισίου Char1"/>
    <w:basedOn w:val="a0"/>
    <w:link w:val="aff0"/>
    <w:uiPriority w:val="99"/>
    <w:semiHidden/>
    <w:rsid w:val="00901DF6"/>
    <w:rPr>
      <w:rFonts w:ascii="Segoe UI" w:eastAsia="Times New Roman" w:hAnsi="Segoe UI" w:cs="Times New Roman"/>
      <w:sz w:val="18"/>
      <w:szCs w:val="18"/>
      <w:lang w:val="en-GB" w:eastAsia="ar-SA"/>
    </w:rPr>
  </w:style>
  <w:style w:type="character" w:styleId="aff1">
    <w:name w:val="annotation reference"/>
    <w:uiPriority w:val="99"/>
    <w:unhideWhenUsed/>
    <w:rsid w:val="00901DF6"/>
    <w:rPr>
      <w:sz w:val="16"/>
      <w:szCs w:val="16"/>
    </w:rPr>
  </w:style>
  <w:style w:type="paragraph" w:styleId="aff2">
    <w:name w:val="annotation text"/>
    <w:basedOn w:val="a"/>
    <w:link w:val="Char12"/>
    <w:uiPriority w:val="99"/>
    <w:unhideWhenUsed/>
    <w:rsid w:val="00901DF6"/>
    <w:rPr>
      <w:rFonts w:cs="Times New Roman"/>
      <w:sz w:val="20"/>
      <w:szCs w:val="20"/>
    </w:rPr>
  </w:style>
  <w:style w:type="character" w:customStyle="1" w:styleId="Char12">
    <w:name w:val="Κείμενο σχολίου Char1"/>
    <w:basedOn w:val="a0"/>
    <w:link w:val="aff2"/>
    <w:uiPriority w:val="99"/>
    <w:rsid w:val="00901DF6"/>
    <w:rPr>
      <w:rFonts w:ascii="Calibri" w:eastAsia="Times New Roman" w:hAnsi="Calibri" w:cs="Times New Roman"/>
      <w:sz w:val="20"/>
      <w:szCs w:val="20"/>
      <w:lang w:val="en-GB" w:eastAsia="ar-SA"/>
    </w:rPr>
  </w:style>
  <w:style w:type="paragraph" w:styleId="aff3">
    <w:name w:val="annotation subject"/>
    <w:basedOn w:val="aff2"/>
    <w:next w:val="aff2"/>
    <w:link w:val="Char13"/>
    <w:uiPriority w:val="99"/>
    <w:semiHidden/>
    <w:unhideWhenUsed/>
    <w:rsid w:val="00901DF6"/>
    <w:rPr>
      <w:b/>
      <w:bCs/>
    </w:rPr>
  </w:style>
  <w:style w:type="character" w:customStyle="1" w:styleId="Char13">
    <w:name w:val="Θέμα σχολίου Char1"/>
    <w:basedOn w:val="Char12"/>
    <w:link w:val="aff3"/>
    <w:uiPriority w:val="99"/>
    <w:semiHidden/>
    <w:rsid w:val="00901DF6"/>
    <w:rPr>
      <w:rFonts w:ascii="Calibri" w:eastAsia="Times New Roman" w:hAnsi="Calibri" w:cs="Times New Roman"/>
      <w:b/>
      <w:bCs/>
      <w:sz w:val="20"/>
      <w:szCs w:val="20"/>
      <w:lang w:val="en-GB" w:eastAsia="ar-SA"/>
    </w:rPr>
  </w:style>
  <w:style w:type="paragraph" w:styleId="aff4">
    <w:name w:val="Revision"/>
    <w:hidden/>
    <w:uiPriority w:val="99"/>
    <w:semiHidden/>
    <w:rsid w:val="00901DF6"/>
    <w:pPr>
      <w:jc w:val="left"/>
    </w:pPr>
    <w:rPr>
      <w:rFonts w:ascii="Calibri" w:eastAsia="Times New Roman" w:hAnsi="Calibri" w:cs="Calibri"/>
      <w:szCs w:val="24"/>
      <w:lang w:val="en-GB" w:eastAsia="ar-SA"/>
    </w:rPr>
  </w:style>
  <w:style w:type="paragraph" w:styleId="-HTML">
    <w:name w:val="HTML Preformatted"/>
    <w:basedOn w:val="a"/>
    <w:link w:val="-HTMLChar"/>
    <w:uiPriority w:val="99"/>
    <w:unhideWhenUsed/>
    <w:rsid w:val="00901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Cs w:val="22"/>
      <w:lang w:val="el-GR" w:eastAsia="en-US"/>
    </w:rPr>
  </w:style>
  <w:style w:type="character" w:customStyle="1" w:styleId="-HTMLChar1">
    <w:name w:val="Προ-διαμορφωμένο HTML Char1"/>
    <w:basedOn w:val="a0"/>
    <w:uiPriority w:val="99"/>
    <w:semiHidden/>
    <w:rsid w:val="00901DF6"/>
    <w:rPr>
      <w:rFonts w:ascii="Consolas" w:eastAsia="Times New Roman" w:hAnsi="Consolas" w:cs="Calibri"/>
      <w:sz w:val="20"/>
      <w:szCs w:val="20"/>
      <w:lang w:val="en-GB" w:eastAsia="ar-SA"/>
    </w:rPr>
  </w:style>
  <w:style w:type="paragraph" w:styleId="aff5">
    <w:name w:val="List Paragraph"/>
    <w:basedOn w:val="a"/>
    <w:uiPriority w:val="34"/>
    <w:qFormat/>
    <w:rsid w:val="00901DF6"/>
    <w:pPr>
      <w:suppressAutoHyphens w:val="0"/>
      <w:spacing w:after="0"/>
      <w:ind w:left="720"/>
      <w:contextualSpacing/>
      <w:jc w:val="left"/>
    </w:pPr>
    <w:rPr>
      <w:rFonts w:ascii="CG Times" w:hAnsi="CG Times" w:cs="Times New Roman"/>
      <w:sz w:val="20"/>
      <w:szCs w:val="20"/>
      <w:lang w:val="en-US" w:eastAsia="el-GR"/>
    </w:rPr>
  </w:style>
  <w:style w:type="character" w:customStyle="1" w:styleId="1f">
    <w:name w:val="Ανεπίλυτη αναφορά1"/>
    <w:uiPriority w:val="99"/>
    <w:semiHidden/>
    <w:unhideWhenUsed/>
    <w:rsid w:val="00901DF6"/>
    <w:rPr>
      <w:color w:val="605E5C"/>
      <w:shd w:val="clear" w:color="auto" w:fill="E1DFDD"/>
    </w:rPr>
  </w:style>
  <w:style w:type="character" w:customStyle="1" w:styleId="aff6">
    <w:name w:val="Άλλα_"/>
    <w:basedOn w:val="a0"/>
    <w:link w:val="aff7"/>
    <w:rsid w:val="00901DF6"/>
    <w:rPr>
      <w:rFonts w:ascii="Calibri" w:eastAsia="Calibri" w:hAnsi="Calibri" w:cs="Calibri"/>
    </w:rPr>
  </w:style>
  <w:style w:type="paragraph" w:customStyle="1" w:styleId="aff7">
    <w:name w:val="Άλλα"/>
    <w:basedOn w:val="a"/>
    <w:link w:val="aff6"/>
    <w:rsid w:val="00901DF6"/>
    <w:pPr>
      <w:widowControl w:val="0"/>
      <w:suppressAutoHyphens w:val="0"/>
      <w:spacing w:after="60" w:line="271" w:lineRule="auto"/>
      <w:jc w:val="left"/>
    </w:pPr>
    <w:rPr>
      <w:rFonts w:eastAsia="Calibri"/>
      <w:szCs w:val="22"/>
      <w:lang w:val="el-GR" w:eastAsia="en-US"/>
    </w:rPr>
  </w:style>
  <w:style w:type="character" w:customStyle="1" w:styleId="52">
    <w:name w:val="Επικεφαλίδα #5_"/>
    <w:basedOn w:val="a0"/>
    <w:link w:val="53"/>
    <w:rsid w:val="00901DF6"/>
    <w:rPr>
      <w:rFonts w:ascii="Calibri" w:eastAsia="Calibri" w:hAnsi="Calibri" w:cs="Calibri"/>
      <w:b/>
      <w:bCs/>
    </w:rPr>
  </w:style>
  <w:style w:type="paragraph" w:customStyle="1" w:styleId="53">
    <w:name w:val="Επικεφαλίδα #5"/>
    <w:basedOn w:val="a"/>
    <w:link w:val="52"/>
    <w:rsid w:val="00901DF6"/>
    <w:pPr>
      <w:widowControl w:val="0"/>
      <w:suppressAutoHyphens w:val="0"/>
      <w:spacing w:after="40"/>
      <w:jc w:val="left"/>
      <w:outlineLvl w:val="4"/>
    </w:pPr>
    <w:rPr>
      <w:rFonts w:eastAsia="Calibri"/>
      <w:b/>
      <w:bCs/>
      <w:szCs w:val="22"/>
      <w:lang w:val="el-GR" w:eastAsia="en-US"/>
    </w:rPr>
  </w:style>
  <w:style w:type="paragraph" w:styleId="aff8">
    <w:name w:val="Title"/>
    <w:basedOn w:val="a"/>
    <w:link w:val="Char8"/>
    <w:qFormat/>
    <w:rsid w:val="00901DF6"/>
    <w:pPr>
      <w:suppressAutoHyphens w:val="0"/>
      <w:spacing w:after="0"/>
      <w:jc w:val="center"/>
    </w:pPr>
    <w:rPr>
      <w:rFonts w:ascii="Arial" w:hAnsi="Arial" w:cs="Times New Roman"/>
      <w:b/>
      <w:sz w:val="24"/>
      <w:szCs w:val="20"/>
      <w:lang w:val="el-GR" w:eastAsia="el-GR"/>
    </w:rPr>
  </w:style>
  <w:style w:type="character" w:customStyle="1" w:styleId="Char8">
    <w:name w:val="Τίτλος Char"/>
    <w:basedOn w:val="a0"/>
    <w:link w:val="aff8"/>
    <w:rsid w:val="00901DF6"/>
    <w:rPr>
      <w:rFonts w:ascii="Arial" w:eastAsia="Times New Roman" w:hAnsi="Arial" w:cs="Times New Roman"/>
      <w:b/>
      <w:sz w:val="24"/>
      <w:szCs w:val="20"/>
      <w:lang w:eastAsia="el-GR"/>
    </w:rPr>
  </w:style>
  <w:style w:type="character" w:customStyle="1" w:styleId="2b">
    <w:name w:val="Ανεπίλυτη αναφορά2"/>
    <w:basedOn w:val="a0"/>
    <w:uiPriority w:val="99"/>
    <w:semiHidden/>
    <w:unhideWhenUsed/>
    <w:rsid w:val="00901DF6"/>
    <w:rPr>
      <w:color w:val="605E5C"/>
      <w:shd w:val="clear" w:color="auto" w:fill="E1DFDD"/>
    </w:rPr>
  </w:style>
  <w:style w:type="paragraph" w:customStyle="1" w:styleId="msonormal0">
    <w:name w:val="msonormal"/>
    <w:basedOn w:val="a"/>
    <w:rsid w:val="00901DF6"/>
    <w:pP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65">
    <w:name w:val="xl65"/>
    <w:basedOn w:val="a"/>
    <w:rsid w:val="00901DF6"/>
    <w:pPr>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66">
    <w:name w:val="xl66"/>
    <w:basedOn w:val="a"/>
    <w:rsid w:val="00901DF6"/>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l-GR" w:eastAsia="el-GR"/>
    </w:rPr>
  </w:style>
  <w:style w:type="paragraph" w:customStyle="1" w:styleId="xl67">
    <w:name w:val="xl67"/>
    <w:basedOn w:val="a"/>
    <w:rsid w:val="00901DF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l-GR" w:eastAsia="el-GR"/>
    </w:rPr>
  </w:style>
  <w:style w:type="paragraph" w:customStyle="1" w:styleId="xl68">
    <w:name w:val="xl68"/>
    <w:basedOn w:val="a"/>
    <w:rsid w:val="00901DF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color w:val="000000"/>
      <w:sz w:val="24"/>
      <w:lang w:val="el-GR" w:eastAsia="el-GR"/>
    </w:rPr>
  </w:style>
  <w:style w:type="paragraph" w:customStyle="1" w:styleId="xl69">
    <w:name w:val="xl69"/>
    <w:basedOn w:val="a"/>
    <w:rsid w:val="00901DF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color w:val="000000"/>
      <w:sz w:val="24"/>
      <w:lang w:val="el-GR" w:eastAsia="el-GR"/>
    </w:rPr>
  </w:style>
  <w:style w:type="paragraph" w:customStyle="1" w:styleId="xl70">
    <w:name w:val="xl70"/>
    <w:basedOn w:val="a"/>
    <w:rsid w:val="00901DF6"/>
    <w:pPr>
      <w:pBdr>
        <w:top w:val="single" w:sz="4" w:space="0" w:color="auto"/>
        <w:left w:val="single" w:sz="8" w:space="0" w:color="auto"/>
        <w:bottom w:val="single" w:sz="8" w:space="0" w:color="auto"/>
        <w:right w:val="single" w:sz="4" w:space="0" w:color="auto"/>
      </w:pBdr>
      <w:suppressAutoHyphens w:val="0"/>
      <w:spacing w:before="100" w:beforeAutospacing="1" w:after="100" w:afterAutospacing="1"/>
      <w:jc w:val="center"/>
    </w:pPr>
    <w:rPr>
      <w:rFonts w:ascii="Times New Roman" w:hAnsi="Times New Roman" w:cs="Times New Roman"/>
      <w:color w:val="000000"/>
      <w:sz w:val="24"/>
      <w:lang w:val="el-GR" w:eastAsia="el-GR"/>
    </w:rPr>
  </w:style>
  <w:style w:type="paragraph" w:customStyle="1" w:styleId="xl71">
    <w:name w:val="xl71"/>
    <w:basedOn w:val="a"/>
    <w:rsid w:val="00901DF6"/>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pPr>
    <w:rPr>
      <w:rFonts w:ascii="Times New Roman" w:hAnsi="Times New Roman" w:cs="Times New Roman"/>
      <w:color w:val="000000"/>
      <w:sz w:val="24"/>
      <w:lang w:val="el-GR" w:eastAsia="el-GR"/>
    </w:rPr>
  </w:style>
  <w:style w:type="paragraph" w:customStyle="1" w:styleId="xl72">
    <w:name w:val="xl72"/>
    <w:basedOn w:val="a"/>
    <w:rsid w:val="00901DF6"/>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l-GR" w:eastAsia="el-GR"/>
    </w:rPr>
  </w:style>
  <w:style w:type="paragraph" w:customStyle="1" w:styleId="xl73">
    <w:name w:val="xl73"/>
    <w:basedOn w:val="a"/>
    <w:rsid w:val="00901DF6"/>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l-GR" w:eastAsia="el-GR"/>
    </w:rPr>
  </w:style>
  <w:style w:type="paragraph" w:customStyle="1" w:styleId="xl74">
    <w:name w:val="xl74"/>
    <w:basedOn w:val="a"/>
    <w:rsid w:val="00901DF6"/>
    <w:pPr>
      <w:pBdr>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color w:val="000000"/>
      <w:sz w:val="24"/>
      <w:lang w:val="el-GR" w:eastAsia="el-GR"/>
    </w:rPr>
  </w:style>
  <w:style w:type="paragraph" w:customStyle="1" w:styleId="xl75">
    <w:name w:val="xl75"/>
    <w:basedOn w:val="a"/>
    <w:rsid w:val="00901DF6"/>
    <w:pPr>
      <w:pBdr>
        <w:top w:val="single" w:sz="8" w:space="0" w:color="auto"/>
        <w:left w:val="single" w:sz="8"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l-GR" w:eastAsia="el-GR"/>
    </w:rPr>
  </w:style>
  <w:style w:type="paragraph" w:customStyle="1" w:styleId="xl76">
    <w:name w:val="xl76"/>
    <w:basedOn w:val="a"/>
    <w:rsid w:val="00901DF6"/>
    <w:pPr>
      <w:pBdr>
        <w:top w:val="single" w:sz="8"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l-GR" w:eastAsia="el-GR"/>
    </w:rPr>
  </w:style>
  <w:style w:type="paragraph" w:customStyle="1" w:styleId="xl77">
    <w:name w:val="xl77"/>
    <w:basedOn w:val="a"/>
    <w:rsid w:val="00901DF6"/>
    <w:pPr>
      <w:pBdr>
        <w:top w:val="single" w:sz="8" w:space="0" w:color="auto"/>
        <w:left w:val="single" w:sz="4" w:space="0" w:color="auto"/>
        <w:bottom w:val="single" w:sz="8"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l-GR" w:eastAsia="el-GR"/>
    </w:rPr>
  </w:style>
  <w:style w:type="paragraph" w:customStyle="1" w:styleId="xl78">
    <w:name w:val="xl78"/>
    <w:basedOn w:val="a"/>
    <w:rsid w:val="00901DF6"/>
    <w:pPr>
      <w:pBdr>
        <w:top w:val="single" w:sz="4" w:space="0" w:color="auto"/>
        <w:left w:val="single" w:sz="8" w:space="0" w:color="auto"/>
        <w:bottom w:val="single" w:sz="4" w:space="0" w:color="auto"/>
        <w:right w:val="single" w:sz="8" w:space="0" w:color="auto"/>
      </w:pBdr>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79">
    <w:name w:val="xl79"/>
    <w:basedOn w:val="a"/>
    <w:rsid w:val="00901DF6"/>
    <w:pPr>
      <w:pBdr>
        <w:top w:val="single" w:sz="4" w:space="0" w:color="auto"/>
        <w:left w:val="single" w:sz="8" w:space="0" w:color="auto"/>
        <w:bottom w:val="single" w:sz="8" w:space="0" w:color="auto"/>
        <w:right w:val="single" w:sz="8" w:space="0" w:color="auto"/>
      </w:pBdr>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80">
    <w:name w:val="xl80"/>
    <w:basedOn w:val="a"/>
    <w:rsid w:val="00901DF6"/>
    <w:pPr>
      <w:pBdr>
        <w:left w:val="single" w:sz="8" w:space="0" w:color="auto"/>
        <w:bottom w:val="single" w:sz="4" w:space="0" w:color="auto"/>
        <w:right w:val="single" w:sz="8" w:space="0" w:color="auto"/>
      </w:pBdr>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81">
    <w:name w:val="xl81"/>
    <w:basedOn w:val="a"/>
    <w:rsid w:val="00901DF6"/>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b/>
      <w:bCs/>
      <w:sz w:val="24"/>
      <w:lang w:val="el-GR" w:eastAsia="el-GR"/>
    </w:rPr>
  </w:style>
  <w:style w:type="paragraph" w:customStyle="1" w:styleId="xl82">
    <w:name w:val="xl82"/>
    <w:basedOn w:val="a"/>
    <w:rsid w:val="00901DF6"/>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83">
    <w:name w:val="xl83"/>
    <w:basedOn w:val="a"/>
    <w:rsid w:val="00901DF6"/>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84">
    <w:name w:val="xl84"/>
    <w:basedOn w:val="a"/>
    <w:rsid w:val="00901DF6"/>
    <w:pPr>
      <w:pBdr>
        <w:top w:val="single" w:sz="4" w:space="0" w:color="auto"/>
        <w:left w:val="single" w:sz="4" w:space="0" w:color="auto"/>
        <w:bottom w:val="single" w:sz="8" w:space="0" w:color="auto"/>
        <w:right w:val="single" w:sz="8" w:space="0" w:color="auto"/>
      </w:pBdr>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85">
    <w:name w:val="xl85"/>
    <w:basedOn w:val="a"/>
    <w:rsid w:val="00901DF6"/>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right"/>
    </w:pPr>
    <w:rPr>
      <w:rFonts w:ascii="Times New Roman" w:hAnsi="Times New Roman" w:cs="Times New Roman"/>
      <w:b/>
      <w:bCs/>
      <w:sz w:val="24"/>
      <w:lang w:val="el-GR" w:eastAsia="el-GR"/>
    </w:rPr>
  </w:style>
  <w:style w:type="paragraph" w:customStyle="1" w:styleId="xl86">
    <w:name w:val="xl86"/>
    <w:basedOn w:val="a"/>
    <w:rsid w:val="00901DF6"/>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87">
    <w:name w:val="xl87"/>
    <w:basedOn w:val="a"/>
    <w:rsid w:val="00901DF6"/>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pPr>
    <w:rPr>
      <w:rFonts w:ascii="Times New Roman" w:hAnsi="Times New Roman" w:cs="Times New Roman"/>
      <w:b/>
      <w:bCs/>
      <w:sz w:val="24"/>
      <w:lang w:val="el-GR" w:eastAsia="el-GR"/>
    </w:rPr>
  </w:style>
  <w:style w:type="paragraph" w:customStyle="1" w:styleId="xl88">
    <w:name w:val="xl88"/>
    <w:basedOn w:val="a"/>
    <w:rsid w:val="00901DF6"/>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l-GR" w:eastAsia="el-GR"/>
    </w:rPr>
  </w:style>
  <w:style w:type="paragraph" w:customStyle="1" w:styleId="xl89">
    <w:name w:val="xl89"/>
    <w:basedOn w:val="a"/>
    <w:rsid w:val="00901DF6"/>
    <w:pPr>
      <w:pBdr>
        <w:top w:val="single" w:sz="8"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90">
    <w:name w:val="xl90"/>
    <w:basedOn w:val="a"/>
    <w:rsid w:val="00901DF6"/>
    <w:pPr>
      <w:pBdr>
        <w:top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91">
    <w:name w:val="xl91"/>
    <w:basedOn w:val="a"/>
    <w:rsid w:val="00901DF6"/>
    <w:pPr>
      <w:pBdr>
        <w:top w:val="single" w:sz="4" w:space="0" w:color="auto"/>
        <w:bottom w:val="single" w:sz="8" w:space="0" w:color="auto"/>
        <w:right w:val="single" w:sz="4" w:space="0" w:color="auto"/>
      </w:pBdr>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92">
    <w:name w:val="xl92"/>
    <w:basedOn w:val="a"/>
    <w:rsid w:val="00901DF6"/>
    <w:pPr>
      <w:pBdr>
        <w:right w:val="single" w:sz="4" w:space="0" w:color="auto"/>
      </w:pBdr>
      <w:suppressAutoHyphens w:val="0"/>
      <w:spacing w:before="100" w:beforeAutospacing="1" w:after="100" w:afterAutospacing="1"/>
      <w:jc w:val="center"/>
    </w:pPr>
    <w:rPr>
      <w:rFonts w:ascii="Times New Roman" w:hAnsi="Times New Roman" w:cs="Times New Roman"/>
      <w:sz w:val="24"/>
      <w:lang w:val="el-GR" w:eastAsia="el-GR"/>
    </w:rPr>
  </w:style>
  <w:style w:type="character" w:customStyle="1" w:styleId="60">
    <w:name w:val="Σώμα κειμένου (6)_"/>
    <w:basedOn w:val="a0"/>
    <w:link w:val="61"/>
    <w:rsid w:val="00901DF6"/>
    <w:rPr>
      <w:rFonts w:ascii="Calibri" w:eastAsia="Calibri" w:hAnsi="Calibri" w:cs="Calibri"/>
      <w:sz w:val="18"/>
      <w:szCs w:val="18"/>
    </w:rPr>
  </w:style>
  <w:style w:type="paragraph" w:customStyle="1" w:styleId="61">
    <w:name w:val="Σώμα κειμένου (6)"/>
    <w:basedOn w:val="a"/>
    <w:link w:val="60"/>
    <w:rsid w:val="00901DF6"/>
    <w:pPr>
      <w:widowControl w:val="0"/>
      <w:suppressAutoHyphens w:val="0"/>
      <w:ind w:left="740" w:hanging="360"/>
      <w:jc w:val="left"/>
    </w:pPr>
    <w:rPr>
      <w:rFonts w:eastAsia="Calibri"/>
      <w:sz w:val="18"/>
      <w:szCs w:val="18"/>
      <w:lang w:val="el-GR" w:eastAsia="en-US"/>
    </w:rPr>
  </w:style>
  <w:style w:type="character" w:styleId="aff9">
    <w:name w:val="Unresolved Mention"/>
    <w:basedOn w:val="a0"/>
    <w:uiPriority w:val="99"/>
    <w:semiHidden/>
    <w:unhideWhenUsed/>
    <w:rsid w:val="00901D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57BD41-5B25-4615-928F-E4353C4DE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13</Pages>
  <Words>1448</Words>
  <Characters>7825</Characters>
  <Application>Microsoft Office Word</Application>
  <DocSecurity>0</DocSecurity>
  <Lines>65</Lines>
  <Paragraphs>18</Paragraphs>
  <ScaleCrop>false</ScaleCrop>
  <Company>Microsoft</Company>
  <LinksUpToDate>false</LinksUpToDate>
  <CharactersWithSpaces>9255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ΓΚΟΛΦΙΝΟΠΟΥΛΟΣ ΣΠΥΡΙΔΩΝ</cp:lastModifiedBy>
  <cp:revision>3</cp:revision>
  <dcterms:created xsi:type="dcterms:W3CDTF">2022-09-30T07:45:00Z</dcterms:created>
  <dcterms:modified xsi:type="dcterms:W3CDTF">2023-10-24T04:04:00Z</dcterms:modified>
</cp:coreProperties>
</file>